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ED393" w14:textId="0A4B0A64" w:rsidR="001945FC" w:rsidRPr="00571687" w:rsidRDefault="005B03E1" w:rsidP="00D517A4">
      <w:pPr>
        <w:jc w:val="center"/>
        <w:rPr>
          <w:sz w:val="20"/>
          <w:lang w:val="en-GB"/>
        </w:rPr>
      </w:pPr>
      <w:r>
        <w:rPr>
          <w:b/>
          <w:noProof/>
          <w:snapToGrid/>
          <w:sz w:val="28"/>
          <w:szCs w:val="28"/>
          <w:lang w:val="en-GB"/>
        </w:rPr>
        <w:pict w14:anchorId="498DCB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style="position:absolute;left:0;text-align:left;margin-left:.15pt;margin-top:25.95pt;width:74.55pt;height:71.45pt;z-index:-251658752;visibility:visible;mso-wrap-style:square;mso-width-percent:0;mso-height-percent:0;mso-wrap-distance-left:9pt;mso-wrap-distance-top:0;mso-wrap-distance-right:9pt;mso-wrap-distance-bottom:0;mso-position-horizontal-relative:margin;mso-position-vertical-relative:page;mso-width-percent:0;mso-height-percent:0;mso-width-relative:page;mso-height-relative:page">
            <v:imagedata r:id="rId11" o:title=""/>
            <w10:wrap anchorx="margin" anchory="page"/>
          </v:shape>
        </w:pict>
      </w:r>
      <w:r w:rsidR="006F5FD0" w:rsidRPr="00571687">
        <w:rPr>
          <w:sz w:val="20"/>
          <w:lang w:val="en-GB"/>
        </w:rPr>
        <w:br/>
      </w:r>
    </w:p>
    <w:p w14:paraId="01BE87E4" w14:textId="07ADD742"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5B463A74" w14:textId="7FF792F4" w:rsidR="00EF74CF" w:rsidRPr="001945FC" w:rsidRDefault="00DB35A9" w:rsidP="00AA3E4A">
      <w:pPr>
        <w:spacing w:before="240" w:afterAutospacing="1"/>
        <w:rPr>
          <w:rStyle w:val="Strong"/>
          <w:sz w:val="22"/>
          <w:szCs w:val="22"/>
          <w:u w:val="single"/>
          <w:lang w:val="en-GB"/>
        </w:rPr>
      </w:pPr>
      <w:r w:rsidRPr="001945FC">
        <w:rPr>
          <w:b/>
          <w:sz w:val="22"/>
          <w:szCs w:val="22"/>
          <w:u w:val="single"/>
        </w:rPr>
        <w:t>CALL FOR TENDER</w:t>
      </w:r>
      <w:r w:rsidR="00297B55" w:rsidRPr="001945FC">
        <w:rPr>
          <w:b/>
          <w:sz w:val="22"/>
          <w:szCs w:val="22"/>
          <w:u w:val="single"/>
        </w:rPr>
        <w:t xml:space="preserve">: GENERAL </w:t>
      </w:r>
      <w:r w:rsidR="004A079B" w:rsidRPr="001945FC">
        <w:rPr>
          <w:b/>
          <w:sz w:val="22"/>
          <w:szCs w:val="22"/>
          <w:u w:val="single"/>
        </w:rPr>
        <w:t xml:space="preserve">INFORMATION </w:t>
      </w:r>
      <w:r w:rsidR="007C201A" w:rsidRPr="001945FC">
        <w:rPr>
          <w:b/>
          <w:sz w:val="22"/>
          <w:szCs w:val="22"/>
          <w:u w:val="single"/>
        </w:rPr>
        <w:br/>
      </w:r>
      <w:r w:rsidR="00B513FE" w:rsidRPr="001945FC">
        <w:rPr>
          <w:b/>
          <w:sz w:val="22"/>
          <w:szCs w:val="22"/>
          <w:u w:val="single"/>
        </w:rPr>
        <w:br/>
        <w:t xml:space="preserve">II.1.1) </w:t>
      </w:r>
      <w:r w:rsidRPr="001945FC">
        <w:rPr>
          <w:b/>
          <w:sz w:val="22"/>
          <w:szCs w:val="22"/>
          <w:u w:val="single"/>
        </w:rPr>
        <w:t xml:space="preserve">Information </w:t>
      </w:r>
      <w:r w:rsidR="00B513FE" w:rsidRPr="001945FC">
        <w:rPr>
          <w:b/>
          <w:sz w:val="22"/>
          <w:szCs w:val="22"/>
          <w:u w:val="single"/>
        </w:rPr>
        <w:t>Notice Title</w:t>
      </w:r>
      <w:r w:rsidR="00B513FE" w:rsidRPr="001945FC">
        <w:rPr>
          <w:b/>
          <w:sz w:val="22"/>
          <w:szCs w:val="22"/>
        </w:rPr>
        <w:t xml:space="preserve">: </w:t>
      </w:r>
      <w:r w:rsidR="00D74715" w:rsidRPr="001945FC">
        <w:rPr>
          <w:b/>
          <w:sz w:val="22"/>
          <w:szCs w:val="22"/>
        </w:rPr>
        <w:t>N/A</w:t>
      </w:r>
      <w:r w:rsidR="00D74715" w:rsidRPr="001945FC">
        <w:rPr>
          <w:sz w:val="22"/>
          <w:szCs w:val="22"/>
          <w:u w:val="single"/>
        </w:rPr>
        <w:t xml:space="preserve"> </w:t>
      </w:r>
      <w:r w:rsidR="00B513FE" w:rsidRPr="001945FC">
        <w:rPr>
          <w:sz w:val="22"/>
          <w:szCs w:val="22"/>
          <w:u w:val="single"/>
        </w:rPr>
        <w:br/>
      </w:r>
      <w:r w:rsidR="00B513FE" w:rsidRPr="001945FC">
        <w:rPr>
          <w:b/>
          <w:sz w:val="22"/>
          <w:szCs w:val="22"/>
          <w:u w:val="single"/>
        </w:rPr>
        <w:t xml:space="preserve">II.1.1) </w:t>
      </w:r>
      <w:r w:rsidRPr="001945FC">
        <w:rPr>
          <w:b/>
          <w:sz w:val="22"/>
          <w:szCs w:val="22"/>
          <w:u w:val="single"/>
        </w:rPr>
        <w:t xml:space="preserve">Information </w:t>
      </w:r>
      <w:r w:rsidR="00B513FE" w:rsidRPr="001945FC">
        <w:rPr>
          <w:b/>
          <w:sz w:val="22"/>
          <w:szCs w:val="22"/>
          <w:u w:val="single"/>
        </w:rPr>
        <w:t>Notice Reference Number:</w:t>
      </w:r>
      <w:r w:rsidR="00B513FE" w:rsidRPr="001945FC">
        <w:rPr>
          <w:sz w:val="22"/>
          <w:szCs w:val="22"/>
          <w:u w:val="single"/>
        </w:rPr>
        <w:t xml:space="preserve"> </w:t>
      </w:r>
      <w:r w:rsidR="00D74715" w:rsidRPr="001945FC">
        <w:rPr>
          <w:b/>
          <w:sz w:val="22"/>
          <w:szCs w:val="22"/>
        </w:rPr>
        <w:t>N/A</w:t>
      </w:r>
      <w:r w:rsidR="00D74715" w:rsidRPr="001945FC">
        <w:rPr>
          <w:rStyle w:val="Strong"/>
          <w:b w:val="0"/>
          <w:sz w:val="22"/>
          <w:szCs w:val="22"/>
        </w:rPr>
        <w:t xml:space="preserve"> </w:t>
      </w:r>
      <w:r w:rsidR="00045773" w:rsidRPr="001945FC">
        <w:rPr>
          <w:rStyle w:val="Strong"/>
          <w:b w:val="0"/>
          <w:sz w:val="22"/>
          <w:szCs w:val="22"/>
        </w:rPr>
        <w:br/>
      </w:r>
      <w:r w:rsidR="00D67F00" w:rsidRPr="001945FC">
        <w:rPr>
          <w:rStyle w:val="Strong"/>
          <w:b w:val="0"/>
          <w:sz w:val="22"/>
          <w:szCs w:val="22"/>
          <w:lang w:val="en-GB"/>
        </w:rPr>
        <w:br/>
      </w:r>
      <w:r w:rsidR="00EF74CF" w:rsidRPr="001945FC">
        <w:rPr>
          <w:rStyle w:val="Strong"/>
          <w:sz w:val="22"/>
          <w:szCs w:val="22"/>
          <w:u w:val="single"/>
          <w:lang w:val="en-GB"/>
        </w:rPr>
        <w:t>I.1) Name and address Contracting Authority</w:t>
      </w:r>
    </w:p>
    <w:p w14:paraId="15349066" w14:textId="665714F2" w:rsidR="00D74715" w:rsidRPr="00514221" w:rsidRDefault="00D74715" w:rsidP="00206F23">
      <w:pPr>
        <w:spacing w:after="120"/>
        <w:rPr>
          <w:rStyle w:val="Strong"/>
          <w:b w:val="0"/>
          <w:sz w:val="22"/>
          <w:szCs w:val="22"/>
          <w:lang w:val="en-GB"/>
        </w:rPr>
      </w:pPr>
      <w:r w:rsidRPr="00514221">
        <w:rPr>
          <w:rStyle w:val="Strong"/>
          <w:b w:val="0"/>
          <w:sz w:val="22"/>
          <w:szCs w:val="22"/>
          <w:lang w:val="en-GB"/>
        </w:rPr>
        <w:t>Official name: The European Union Monitoring Mission in Georgia (EUMM)</w:t>
      </w:r>
      <w:r w:rsidRPr="00514221">
        <w:rPr>
          <w:rStyle w:val="Strong"/>
          <w:b w:val="0"/>
          <w:sz w:val="22"/>
          <w:szCs w:val="22"/>
          <w:lang w:val="en-GB"/>
        </w:rPr>
        <w:br/>
        <w:t xml:space="preserve">Postal address: </w:t>
      </w:r>
      <w:r w:rsidR="00206F23" w:rsidRPr="00ED7956">
        <w:rPr>
          <w:color w:val="242424"/>
          <w:sz w:val="22"/>
          <w:szCs w:val="22"/>
          <w:shd w:val="clear" w:color="auto" w:fill="FFFFFF"/>
        </w:rPr>
        <w:t xml:space="preserve">64a I. </w:t>
      </w:r>
      <w:proofErr w:type="spellStart"/>
      <w:r w:rsidR="00206F23" w:rsidRPr="00ED7956">
        <w:rPr>
          <w:color w:val="242424"/>
          <w:sz w:val="22"/>
          <w:szCs w:val="22"/>
          <w:shd w:val="clear" w:color="auto" w:fill="FFFFFF"/>
        </w:rPr>
        <w:t>Chavchavadze</w:t>
      </w:r>
      <w:proofErr w:type="spellEnd"/>
      <w:r w:rsidR="00206F23" w:rsidRPr="00ED7956">
        <w:rPr>
          <w:color w:val="242424"/>
          <w:sz w:val="22"/>
          <w:szCs w:val="22"/>
          <w:shd w:val="clear" w:color="auto" w:fill="FFFFFF"/>
        </w:rPr>
        <w:t xml:space="preserve"> Avenue</w:t>
      </w:r>
      <w:r w:rsidRPr="00514221">
        <w:rPr>
          <w:rStyle w:val="Strong"/>
          <w:b w:val="0"/>
          <w:sz w:val="22"/>
          <w:szCs w:val="22"/>
          <w:lang w:val="en-GB"/>
        </w:rPr>
        <w:br/>
        <w:t>Town: Tbilisi</w:t>
      </w:r>
      <w:r w:rsidRPr="00514221">
        <w:rPr>
          <w:rStyle w:val="Strong"/>
          <w:b w:val="0"/>
          <w:sz w:val="22"/>
          <w:szCs w:val="22"/>
          <w:lang w:val="en-GB"/>
        </w:rPr>
        <w:br/>
        <w:t xml:space="preserve">Postal Code: </w:t>
      </w:r>
      <w:r w:rsidR="00206F23" w:rsidRPr="00ED7956">
        <w:rPr>
          <w:color w:val="242424"/>
          <w:sz w:val="22"/>
          <w:szCs w:val="22"/>
          <w:shd w:val="clear" w:color="auto" w:fill="FFFFFF"/>
        </w:rPr>
        <w:t>0179</w:t>
      </w:r>
      <w:r w:rsidRPr="00514221">
        <w:rPr>
          <w:rStyle w:val="Strong"/>
          <w:b w:val="0"/>
          <w:sz w:val="22"/>
          <w:szCs w:val="22"/>
          <w:lang w:val="en-GB"/>
        </w:rPr>
        <w:br/>
        <w:t xml:space="preserve">E-mail: </w:t>
      </w:r>
      <w:hyperlink r:id="rId12" w:history="1">
        <w:r w:rsidRPr="00514221">
          <w:rPr>
            <w:rStyle w:val="Hyperlink"/>
            <w:sz w:val="22"/>
            <w:szCs w:val="22"/>
            <w:lang w:val="en-GB"/>
          </w:rPr>
          <w:t>tenders@eumm.eu</w:t>
        </w:r>
      </w:hyperlink>
      <w:r w:rsidRPr="00514221">
        <w:rPr>
          <w:rStyle w:val="Strong"/>
          <w:b w:val="0"/>
          <w:sz w:val="22"/>
          <w:szCs w:val="22"/>
          <w:lang w:val="en-GB"/>
        </w:rPr>
        <w:br/>
        <w:t xml:space="preserve">Internet address: </w:t>
      </w:r>
      <w:hyperlink r:id="rId13" w:history="1">
        <w:r w:rsidRPr="00514221">
          <w:rPr>
            <w:rStyle w:val="Hyperlink"/>
            <w:sz w:val="22"/>
            <w:szCs w:val="22"/>
            <w:lang w:val="en-GB"/>
          </w:rPr>
          <w:t>www.eumm.eu</w:t>
        </w:r>
      </w:hyperlink>
      <w:r w:rsidRPr="00514221">
        <w:rPr>
          <w:rStyle w:val="Strong"/>
          <w:b w:val="0"/>
          <w:sz w:val="22"/>
          <w:szCs w:val="22"/>
          <w:lang w:val="en-GB"/>
        </w:rPr>
        <w:t xml:space="preserve"> </w:t>
      </w:r>
    </w:p>
    <w:p w14:paraId="211EB328" w14:textId="754E51A5" w:rsidR="00CF366A" w:rsidRDefault="00B513FE" w:rsidP="00EF74CF">
      <w:pPr>
        <w:outlineLvl w:val="0"/>
        <w:rPr>
          <w:rStyle w:val="Strong"/>
          <w:b w:val="0"/>
          <w:sz w:val="22"/>
          <w:szCs w:val="22"/>
          <w:lang w:val="en-GB"/>
        </w:rPr>
      </w:pPr>
      <w:r w:rsidRPr="00CE4C29">
        <w:rPr>
          <w:rStyle w:val="Strong"/>
          <w:sz w:val="22"/>
          <w:szCs w:val="22"/>
          <w:u w:val="single"/>
          <w:lang w:val="en-GB"/>
        </w:rPr>
        <w:t>II.1.1)</w:t>
      </w:r>
      <w:r w:rsidR="007C201A" w:rsidRPr="00CE4C29">
        <w:rPr>
          <w:rStyle w:val="Strong"/>
          <w:sz w:val="22"/>
          <w:szCs w:val="22"/>
          <w:u w:val="single"/>
          <w:lang w:val="en-GB"/>
        </w:rPr>
        <w:t xml:space="preserve"> </w:t>
      </w:r>
      <w:r w:rsidRPr="00CE4C29">
        <w:rPr>
          <w:rStyle w:val="Strong"/>
          <w:sz w:val="22"/>
          <w:szCs w:val="22"/>
          <w:u w:val="single"/>
          <w:lang w:val="en-GB"/>
        </w:rPr>
        <w:t>Title:</w:t>
      </w:r>
      <w:r w:rsidRPr="00CE4C29">
        <w:rPr>
          <w:rStyle w:val="Strong"/>
          <w:b w:val="0"/>
          <w:sz w:val="22"/>
          <w:szCs w:val="22"/>
          <w:lang w:val="en-GB"/>
        </w:rPr>
        <w:t xml:space="preserve"> </w:t>
      </w:r>
      <w:r w:rsidR="007C201A">
        <w:rPr>
          <w:rStyle w:val="Strong"/>
          <w:b w:val="0"/>
          <w:sz w:val="22"/>
          <w:szCs w:val="22"/>
          <w:highlight w:val="lightGray"/>
          <w:lang w:val="en-GB"/>
        </w:rPr>
        <w:br/>
      </w:r>
      <w:r w:rsidR="007C201A">
        <w:rPr>
          <w:rStyle w:val="Strong"/>
          <w:b w:val="0"/>
          <w:sz w:val="22"/>
          <w:szCs w:val="22"/>
          <w:highlight w:val="lightGray"/>
          <w:lang w:val="en-GB"/>
        </w:rPr>
        <w:br/>
      </w:r>
      <w:r w:rsidR="00872BE6" w:rsidRPr="001945FC">
        <w:rPr>
          <w:rStyle w:val="Strong"/>
          <w:b w:val="0"/>
          <w:sz w:val="22"/>
          <w:szCs w:val="22"/>
          <w:lang w:val="en-GB"/>
        </w:rPr>
        <w:t xml:space="preserve">Framework Contract on Supply </w:t>
      </w:r>
      <w:r w:rsidR="00001718">
        <w:rPr>
          <w:rStyle w:val="Strong"/>
          <w:b w:val="0"/>
          <w:sz w:val="22"/>
          <w:szCs w:val="22"/>
          <w:lang w:val="en-GB"/>
        </w:rPr>
        <w:t xml:space="preserve">of </w:t>
      </w:r>
      <w:r w:rsidR="00FF7803">
        <w:rPr>
          <w:rStyle w:val="Strong"/>
          <w:b w:val="0"/>
          <w:sz w:val="22"/>
          <w:szCs w:val="22"/>
          <w:lang w:val="en-GB"/>
        </w:rPr>
        <w:t xml:space="preserve">Patrol Clothing and </w:t>
      </w:r>
      <w:r w:rsidR="009F4094">
        <w:rPr>
          <w:rStyle w:val="Strong"/>
          <w:b w:val="0"/>
          <w:sz w:val="22"/>
          <w:szCs w:val="22"/>
          <w:lang w:val="en-GB"/>
        </w:rPr>
        <w:t>Protective Work Clothing to</w:t>
      </w:r>
      <w:r w:rsidR="00001718">
        <w:rPr>
          <w:b/>
          <w:szCs w:val="22"/>
        </w:rPr>
        <w:t xml:space="preserve"> </w:t>
      </w:r>
      <w:r w:rsidR="00872BE6" w:rsidRPr="001945FC">
        <w:rPr>
          <w:rStyle w:val="Strong"/>
          <w:b w:val="0"/>
          <w:sz w:val="22"/>
          <w:szCs w:val="22"/>
          <w:lang w:val="en-GB"/>
        </w:rPr>
        <w:t>EUMM Georgia</w:t>
      </w:r>
      <w:r w:rsidR="00001718">
        <w:rPr>
          <w:rStyle w:val="Strong"/>
          <w:b w:val="0"/>
          <w:sz w:val="22"/>
          <w:szCs w:val="22"/>
          <w:lang w:val="en-GB"/>
        </w:rPr>
        <w:t>.</w:t>
      </w:r>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2"/>
      </w:r>
      <w:r w:rsidRPr="008F66E7">
        <w:rPr>
          <w:rStyle w:val="Strong"/>
          <w:sz w:val="22"/>
          <w:szCs w:val="22"/>
          <w:u w:val="single"/>
          <w:lang w:val="en-GB"/>
        </w:rPr>
        <w:t xml:space="preserve"> code</w:t>
      </w:r>
    </w:p>
    <w:p w14:paraId="57BD9A50" w14:textId="0B42808F" w:rsidR="00010B32" w:rsidRPr="00D67F00" w:rsidRDefault="00745E47" w:rsidP="00010B32">
      <w:pPr>
        <w:outlineLvl w:val="0"/>
        <w:rPr>
          <w:rStyle w:val="Strong"/>
          <w:sz w:val="22"/>
          <w:szCs w:val="22"/>
          <w:u w:val="single"/>
          <w:lang w:val="en-GB"/>
        </w:rPr>
      </w:pPr>
      <w:r w:rsidRPr="00AE07CB">
        <w:rPr>
          <w:sz w:val="22"/>
          <w:szCs w:val="22"/>
        </w:rPr>
        <w:t>18130000-9 (lot 1); 35113440-5 (lot 2);</w:t>
      </w:r>
      <w:r w:rsidRPr="00AD01D5">
        <w:rPr>
          <w:sz w:val="22"/>
          <w:szCs w:val="22"/>
        </w:rPr>
        <w:t xml:space="preserve"> 35113400-3</w:t>
      </w:r>
      <w:r>
        <w:rPr>
          <w:sz w:val="22"/>
          <w:szCs w:val="22"/>
        </w:rPr>
        <w:t xml:space="preserve"> (lot 3)</w:t>
      </w:r>
      <w:r w:rsidR="007C201A">
        <w:rPr>
          <w:rStyle w:val="Strong"/>
          <w:b w:val="0"/>
          <w:sz w:val="22"/>
          <w:szCs w:val="22"/>
          <w:lang w:val="en-GB"/>
        </w:rPr>
        <w:br/>
      </w:r>
      <w:r w:rsidR="007C201A">
        <w:rPr>
          <w:rStyle w:val="Strong"/>
          <w:sz w:val="22"/>
          <w:szCs w:val="22"/>
          <w:u w:val="single"/>
          <w:lang w:val="en-GB"/>
        </w:rPr>
        <w:br/>
      </w:r>
      <w:r w:rsidR="00010B32" w:rsidRPr="00D67F00">
        <w:rPr>
          <w:rStyle w:val="Strong"/>
          <w:sz w:val="22"/>
          <w:szCs w:val="22"/>
          <w:u w:val="single"/>
          <w:lang w:val="en-GB"/>
        </w:rPr>
        <w:t>II.1.3) Type of contract</w:t>
      </w:r>
    </w:p>
    <w:p w14:paraId="382700E3" w14:textId="2686ED7E" w:rsidR="00010B32" w:rsidRPr="008F66E7" w:rsidRDefault="00010B32" w:rsidP="008F66E7">
      <w:pPr>
        <w:pStyle w:val="Blockquote"/>
        <w:ind w:left="0"/>
        <w:jc w:val="both"/>
        <w:rPr>
          <w:rStyle w:val="Strong"/>
          <w:b w:val="0"/>
          <w:i/>
          <w:sz w:val="22"/>
          <w:szCs w:val="22"/>
          <w:lang w:val="en-GB"/>
        </w:rPr>
      </w:pPr>
      <w:r w:rsidRPr="00123878">
        <w:rPr>
          <w:rStyle w:val="Emphasis"/>
          <w:i w:val="0"/>
          <w:sz w:val="22"/>
          <w:szCs w:val="22"/>
          <w:lang w:val="en-GB"/>
        </w:rPr>
        <w:t>Suppl</w:t>
      </w:r>
      <w:r w:rsidR="008242F5">
        <w:rPr>
          <w:rStyle w:val="Emphasis"/>
          <w:i w:val="0"/>
          <w:sz w:val="22"/>
          <w:szCs w:val="22"/>
          <w:lang w:val="en-GB"/>
        </w:rPr>
        <w:t>ies</w:t>
      </w:r>
    </w:p>
    <w:p w14:paraId="355F962B" w14:textId="301F3452" w:rsidR="00EF74CF" w:rsidRPr="00D67F00" w:rsidRDefault="00EF74CF" w:rsidP="00DF5CDD">
      <w:pPr>
        <w:spacing w:before="120" w:after="120"/>
        <w:outlineLvl w:val="0"/>
        <w:rPr>
          <w:rStyle w:val="Strong"/>
          <w:sz w:val="22"/>
          <w:szCs w:val="22"/>
          <w:u w:val="single"/>
          <w:lang w:val="en-GB"/>
        </w:rPr>
      </w:pPr>
      <w:r w:rsidRPr="0019359C">
        <w:rPr>
          <w:rStyle w:val="Strong"/>
          <w:sz w:val="22"/>
          <w:szCs w:val="22"/>
          <w:u w:val="single"/>
          <w:lang w:val="en-GB"/>
        </w:rPr>
        <w:t>II.1.4) Short description of the contract</w:t>
      </w:r>
    </w:p>
    <w:p w14:paraId="2F10B4EE" w14:textId="6DD48FAC" w:rsidR="00EF74CF" w:rsidRDefault="0019359C" w:rsidP="0019359C">
      <w:pPr>
        <w:pStyle w:val="Blockquote"/>
        <w:ind w:left="0"/>
        <w:jc w:val="both"/>
        <w:rPr>
          <w:iCs/>
          <w:sz w:val="22"/>
          <w:szCs w:val="22"/>
          <w:lang w:val="en-GB"/>
        </w:rPr>
      </w:pPr>
      <w:r w:rsidRPr="00FB7549">
        <w:rPr>
          <w:iCs/>
          <w:sz w:val="22"/>
          <w:szCs w:val="22"/>
          <w:lang w:val="en-GB"/>
        </w:rPr>
        <w:t xml:space="preserve">European Union Monitoring Mission (EUMM) </w:t>
      </w:r>
      <w:r w:rsidR="00DA3101" w:rsidRPr="00FB7549">
        <w:rPr>
          <w:color w:val="000000"/>
          <w:sz w:val="22"/>
          <w:szCs w:val="22"/>
        </w:rPr>
        <w:t>equips all international staff with uniformed clothing for visibility and security purposes while on duty, especially when patrolling. Those items are considered as an expendable item (consumables and returnable). Mission must thus resupply the uniformed clothing on a regular basis as per need. The FWC will, apart from patrol clothing, also cover specific work protective clothing used by car washers, mechanics, drivers, facility management</w:t>
      </w:r>
      <w:r w:rsidR="0039335A" w:rsidRPr="00FB7549">
        <w:rPr>
          <w:color w:val="000000"/>
          <w:sz w:val="22"/>
          <w:szCs w:val="22"/>
        </w:rPr>
        <w:t xml:space="preserve">, </w:t>
      </w:r>
      <w:r w:rsidR="00AB294C" w:rsidRPr="00FB7549">
        <w:rPr>
          <w:color w:val="000000"/>
          <w:sz w:val="22"/>
          <w:szCs w:val="22"/>
        </w:rPr>
        <w:t>warehouse,</w:t>
      </w:r>
      <w:r w:rsidR="00DA3101" w:rsidRPr="00FB7549">
        <w:rPr>
          <w:color w:val="000000"/>
          <w:sz w:val="22"/>
          <w:szCs w:val="22"/>
        </w:rPr>
        <w:t xml:space="preserve"> </w:t>
      </w:r>
      <w:r w:rsidR="0039335A" w:rsidRPr="00FB7549">
        <w:rPr>
          <w:color w:val="000000"/>
          <w:sz w:val="22"/>
          <w:szCs w:val="22"/>
        </w:rPr>
        <w:t xml:space="preserve">or other </w:t>
      </w:r>
      <w:r w:rsidR="00DA3101" w:rsidRPr="00FB7549">
        <w:rPr>
          <w:color w:val="000000"/>
          <w:sz w:val="22"/>
          <w:szCs w:val="22"/>
        </w:rPr>
        <w:t xml:space="preserve">personnel. </w:t>
      </w:r>
      <w:r w:rsidRPr="00FB7549">
        <w:rPr>
          <w:iCs/>
          <w:sz w:val="22"/>
          <w:szCs w:val="22"/>
          <w:lang w:val="en-GB"/>
        </w:rPr>
        <w:t>For further details please see Annex II+III and full tender dossier.</w:t>
      </w:r>
      <w:r w:rsidRPr="0019359C">
        <w:rPr>
          <w:iCs/>
          <w:sz w:val="22"/>
          <w:szCs w:val="22"/>
          <w:lang w:val="en-GB"/>
        </w:rPr>
        <w:t xml:space="preserve"> </w:t>
      </w:r>
    </w:p>
    <w:p w14:paraId="2EF9E8FA" w14:textId="57CD91B3" w:rsidR="00EF74CF" w:rsidRPr="00D67F00" w:rsidRDefault="00EF74CF" w:rsidP="003313EC">
      <w:pPr>
        <w:spacing w:before="120" w:after="120"/>
        <w:outlineLvl w:val="0"/>
        <w:rPr>
          <w:rStyle w:val="Strong"/>
          <w:sz w:val="22"/>
          <w:szCs w:val="22"/>
          <w:u w:val="single"/>
          <w:lang w:val="en-GB"/>
        </w:rPr>
      </w:pPr>
      <w:r w:rsidRPr="00D67F00">
        <w:rPr>
          <w:rStyle w:val="Strong"/>
          <w:sz w:val="22"/>
          <w:szCs w:val="22"/>
          <w:u w:val="single"/>
          <w:lang w:val="en-GB"/>
        </w:rPr>
        <w:t>II.1.5) Estimated total value</w:t>
      </w:r>
    </w:p>
    <w:p w14:paraId="6E8DABBF" w14:textId="5C9FB5C6" w:rsidR="0019359C" w:rsidRDefault="000D74C4" w:rsidP="00AA3E4A">
      <w:pPr>
        <w:spacing w:before="0"/>
        <w:outlineLvl w:val="0"/>
        <w:rPr>
          <w:sz w:val="22"/>
          <w:szCs w:val="22"/>
        </w:rPr>
      </w:pPr>
      <w:r>
        <w:rPr>
          <w:sz w:val="22"/>
          <w:szCs w:val="22"/>
        </w:rPr>
        <w:t xml:space="preserve"> Please see Annex II+III &amp; Annex IV</w:t>
      </w:r>
    </w:p>
    <w:p w14:paraId="389989F5" w14:textId="77777777" w:rsidR="00DF5CDD" w:rsidRDefault="00DB35A9" w:rsidP="00AA3E4A">
      <w:pPr>
        <w:spacing w:before="120" w:after="120"/>
        <w:outlineLvl w:val="0"/>
        <w:rPr>
          <w:rStyle w:val="Strong"/>
          <w:sz w:val="22"/>
          <w:szCs w:val="22"/>
          <w:u w:val="single"/>
          <w:lang w:val="en-GB"/>
        </w:rPr>
      </w:pPr>
      <w:r w:rsidRPr="0019359C">
        <w:rPr>
          <w:rStyle w:val="Strong"/>
          <w:sz w:val="22"/>
          <w:szCs w:val="22"/>
          <w:u w:val="single"/>
          <w:lang w:val="en-GB"/>
        </w:rPr>
        <w:t>IV.1.1.) Type of Procedure</w:t>
      </w:r>
    </w:p>
    <w:p w14:paraId="4F154915" w14:textId="77777777" w:rsidR="00AA3E4A" w:rsidRDefault="0019359C" w:rsidP="00AA3E4A">
      <w:pPr>
        <w:spacing w:before="0"/>
        <w:outlineLvl w:val="0"/>
        <w:rPr>
          <w:rStyle w:val="Strong"/>
          <w:b w:val="0"/>
          <w:sz w:val="22"/>
          <w:szCs w:val="22"/>
          <w:u w:val="single"/>
          <w:lang w:val="en-GB"/>
        </w:rPr>
      </w:pPr>
      <w:r w:rsidRPr="0019359C">
        <w:rPr>
          <w:rStyle w:val="Strong"/>
          <w:b w:val="0"/>
          <w:sz w:val="22"/>
          <w:szCs w:val="22"/>
          <w:u w:val="single"/>
          <w:lang w:val="en-GB"/>
        </w:rPr>
        <w:t xml:space="preserve">Local </w:t>
      </w:r>
      <w:r w:rsidR="00DB35A9" w:rsidRPr="0019359C">
        <w:rPr>
          <w:rStyle w:val="Strong"/>
          <w:b w:val="0"/>
          <w:sz w:val="22"/>
          <w:szCs w:val="22"/>
          <w:u w:val="single"/>
          <w:lang w:val="en-GB"/>
        </w:rPr>
        <w:t>Open</w:t>
      </w:r>
      <w:r w:rsidRPr="0019359C">
        <w:rPr>
          <w:rStyle w:val="Strong"/>
          <w:b w:val="0"/>
          <w:sz w:val="22"/>
          <w:szCs w:val="22"/>
          <w:u w:val="single"/>
          <w:lang w:val="en-GB"/>
        </w:rPr>
        <w:t xml:space="preserve"> </w:t>
      </w:r>
      <w:r w:rsidR="001945FC">
        <w:rPr>
          <w:rStyle w:val="Strong"/>
          <w:b w:val="0"/>
          <w:sz w:val="22"/>
          <w:szCs w:val="22"/>
          <w:u w:val="single"/>
          <w:lang w:val="en-GB"/>
        </w:rPr>
        <w:t xml:space="preserve">Tender </w:t>
      </w:r>
      <w:r w:rsidRPr="0019359C">
        <w:rPr>
          <w:rStyle w:val="Strong"/>
          <w:b w:val="0"/>
          <w:sz w:val="22"/>
          <w:szCs w:val="22"/>
          <w:u w:val="single"/>
          <w:lang w:val="en-GB"/>
        </w:rPr>
        <w:t>Procedure</w:t>
      </w:r>
    </w:p>
    <w:p w14:paraId="2E0C7DE0" w14:textId="1DAD0FC4" w:rsidR="00DB35A9" w:rsidRPr="00C6164D" w:rsidRDefault="00DB35A9" w:rsidP="00AA3E4A">
      <w:pPr>
        <w:spacing w:before="240"/>
        <w:outlineLvl w:val="0"/>
        <w:rPr>
          <w:rStyle w:val="Strong"/>
          <w:sz w:val="22"/>
          <w:szCs w:val="22"/>
          <w:u w:val="single"/>
          <w:lang w:val="en-GB"/>
        </w:rPr>
      </w:pPr>
      <w:r w:rsidRPr="00C6164D">
        <w:rPr>
          <w:rStyle w:val="Strong"/>
          <w:sz w:val="22"/>
          <w:szCs w:val="22"/>
          <w:u w:val="single"/>
          <w:lang w:val="en-GB"/>
        </w:rPr>
        <w:t>IV.2.1) Previous publication concerning this procedure</w:t>
      </w:r>
    </w:p>
    <w:p w14:paraId="3045D783" w14:textId="71DFF43B" w:rsidR="00DB35A9" w:rsidRPr="00EF74CF" w:rsidRDefault="00DB35A9" w:rsidP="00AA3E4A">
      <w:pPr>
        <w:spacing w:before="0"/>
        <w:outlineLvl w:val="0"/>
        <w:rPr>
          <w:rStyle w:val="Strong"/>
          <w:sz w:val="22"/>
          <w:szCs w:val="22"/>
          <w:u w:val="single"/>
          <w:lang w:val="en-GB"/>
        </w:rPr>
      </w:pPr>
      <w:r w:rsidRPr="00C6164D">
        <w:rPr>
          <w:rStyle w:val="Strong"/>
          <w:b w:val="0"/>
          <w:sz w:val="22"/>
          <w:szCs w:val="22"/>
          <w:lang w:val="en-GB"/>
        </w:rPr>
        <w:t xml:space="preserve">Notice number in the OJ S: </w:t>
      </w:r>
      <w:r w:rsidR="00C6164D" w:rsidRPr="00C6164D">
        <w:rPr>
          <w:rStyle w:val="Strong"/>
          <w:b w:val="0"/>
          <w:sz w:val="22"/>
          <w:szCs w:val="22"/>
          <w:lang w:val="en-GB"/>
        </w:rPr>
        <w:t>N/A</w:t>
      </w:r>
    </w:p>
    <w:p w14:paraId="3C4DA01A" w14:textId="77777777" w:rsidR="00EE29AC" w:rsidRDefault="00EE29AC" w:rsidP="00742414">
      <w:pPr>
        <w:spacing w:before="120" w:after="120"/>
        <w:outlineLvl w:val="0"/>
        <w:rPr>
          <w:rStyle w:val="Strong"/>
          <w:sz w:val="22"/>
          <w:szCs w:val="22"/>
          <w:u w:val="single"/>
          <w:lang w:val="en-GB"/>
        </w:rPr>
      </w:pPr>
    </w:p>
    <w:p w14:paraId="2FB0BEEE" w14:textId="60CD3A97" w:rsidR="00EF74CF" w:rsidRDefault="00EF74CF" w:rsidP="00742414">
      <w:pPr>
        <w:spacing w:before="120" w:after="120"/>
        <w:outlineLvl w:val="0"/>
        <w:rPr>
          <w:rStyle w:val="Strong"/>
          <w:sz w:val="22"/>
          <w:szCs w:val="22"/>
          <w:highlight w:val="lightGray"/>
          <w:u w:val="single"/>
          <w:lang w:val="en-GB"/>
        </w:rPr>
      </w:pPr>
      <w:r w:rsidRPr="007C201A">
        <w:rPr>
          <w:rStyle w:val="Strong"/>
          <w:sz w:val="22"/>
          <w:szCs w:val="22"/>
          <w:u w:val="single"/>
          <w:lang w:val="en-GB"/>
        </w:rPr>
        <w:t>II.1.6) Information about lots</w:t>
      </w:r>
    </w:p>
    <w:p w14:paraId="45FCC164" w14:textId="449E174F" w:rsidR="00DC2A2F" w:rsidRPr="00ED4F96" w:rsidRDefault="00DC2A2F" w:rsidP="00DC2A2F">
      <w:pPr>
        <w:pStyle w:val="NormalWeb"/>
        <w:rPr>
          <w:color w:val="000000"/>
          <w:sz w:val="22"/>
          <w:szCs w:val="22"/>
        </w:rPr>
      </w:pPr>
      <w:r w:rsidRPr="00ED4F96">
        <w:rPr>
          <w:color w:val="000000"/>
          <w:sz w:val="22"/>
          <w:szCs w:val="22"/>
        </w:rPr>
        <w:t xml:space="preserve">This contract is divided into </w:t>
      </w:r>
      <w:r w:rsidR="00500DB6">
        <w:rPr>
          <w:color w:val="000000"/>
          <w:sz w:val="22"/>
          <w:szCs w:val="22"/>
        </w:rPr>
        <w:t>three</w:t>
      </w:r>
      <w:r w:rsidRPr="00ED4F96">
        <w:rPr>
          <w:color w:val="000000"/>
          <w:sz w:val="22"/>
          <w:szCs w:val="22"/>
        </w:rPr>
        <w:t xml:space="preserve"> lots</w:t>
      </w:r>
      <w:r w:rsidR="00500DB6">
        <w:rPr>
          <w:color w:val="000000"/>
          <w:sz w:val="22"/>
          <w:szCs w:val="22"/>
        </w:rPr>
        <w:t>.</w:t>
      </w:r>
    </w:p>
    <w:p w14:paraId="0C94035B" w14:textId="2B2E3019" w:rsidR="00DC2A2F" w:rsidRPr="00ED4F96" w:rsidRDefault="00DC2A2F" w:rsidP="00DC2A2F">
      <w:pPr>
        <w:pStyle w:val="NormalWeb"/>
        <w:rPr>
          <w:color w:val="000000"/>
          <w:sz w:val="22"/>
          <w:szCs w:val="22"/>
        </w:rPr>
      </w:pPr>
      <w:r w:rsidRPr="00ED4F96">
        <w:rPr>
          <w:color w:val="000000"/>
          <w:sz w:val="22"/>
          <w:szCs w:val="22"/>
        </w:rPr>
        <w:t>Tenders may be submitted for all</w:t>
      </w:r>
      <w:r w:rsidR="00ED4F96" w:rsidRPr="00ED4F96">
        <w:rPr>
          <w:color w:val="000000"/>
          <w:sz w:val="22"/>
          <w:szCs w:val="22"/>
        </w:rPr>
        <w:t xml:space="preserve"> lots, two lots, or one lot only.</w:t>
      </w:r>
    </w:p>
    <w:p w14:paraId="3F22C197" w14:textId="0BC60E03"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14:paraId="0412CA15" w14:textId="77777777" w:rsidR="0059148A" w:rsidRPr="00633648" w:rsidRDefault="00EF74CF" w:rsidP="00CE4C29">
      <w:pPr>
        <w:outlineLvl w:val="0"/>
        <w:rPr>
          <w:color w:val="000000"/>
          <w:sz w:val="22"/>
          <w:szCs w:val="22"/>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0059148A" w:rsidRPr="00633648">
        <w:rPr>
          <w:color w:val="000000"/>
          <w:sz w:val="22"/>
          <w:szCs w:val="22"/>
        </w:rPr>
        <w:t>II.2.1</w:t>
      </w:r>
    </w:p>
    <w:p w14:paraId="35068A2B" w14:textId="77777777" w:rsidR="000B45FD" w:rsidRPr="00633648" w:rsidRDefault="0059148A" w:rsidP="00CE4C29">
      <w:pPr>
        <w:outlineLvl w:val="0"/>
        <w:rPr>
          <w:color w:val="000000"/>
          <w:sz w:val="22"/>
          <w:szCs w:val="22"/>
        </w:rPr>
      </w:pPr>
      <w:r w:rsidRPr="00633648">
        <w:rPr>
          <w:color w:val="000000"/>
          <w:sz w:val="22"/>
          <w:szCs w:val="22"/>
        </w:rPr>
        <w:t xml:space="preserve">Lot no.: </w:t>
      </w:r>
      <w:r w:rsidR="000B45FD" w:rsidRPr="00633648">
        <w:rPr>
          <w:color w:val="000000"/>
          <w:sz w:val="22"/>
          <w:szCs w:val="22"/>
        </w:rPr>
        <w:t>1</w:t>
      </w:r>
    </w:p>
    <w:p w14:paraId="37264C52" w14:textId="1EA259E5" w:rsidR="00306BCE" w:rsidRPr="00822045" w:rsidRDefault="0059148A" w:rsidP="00CE4C29">
      <w:pPr>
        <w:outlineLvl w:val="0"/>
        <w:rPr>
          <w:color w:val="000000"/>
          <w:sz w:val="22"/>
          <w:szCs w:val="22"/>
        </w:rPr>
      </w:pPr>
      <w:r w:rsidRPr="00822045">
        <w:rPr>
          <w:color w:val="000000"/>
          <w:sz w:val="22"/>
          <w:szCs w:val="22"/>
        </w:rPr>
        <w:t xml:space="preserve">Title: </w:t>
      </w:r>
      <w:r w:rsidR="000B45FD" w:rsidRPr="00822045">
        <w:rPr>
          <w:sz w:val="22"/>
          <w:szCs w:val="22"/>
        </w:rPr>
        <w:t>P</w:t>
      </w:r>
      <w:r w:rsidR="000B45FD" w:rsidRPr="00822045">
        <w:rPr>
          <w:color w:val="000000"/>
          <w:sz w:val="22"/>
          <w:szCs w:val="22"/>
        </w:rPr>
        <w:t>atrol clothing and insignias with EUMM and EU flag logo</w:t>
      </w:r>
    </w:p>
    <w:p w14:paraId="483EACED" w14:textId="70C8921A" w:rsidR="00F54B53" w:rsidRPr="00822045" w:rsidRDefault="00F54B53" w:rsidP="00F54B53">
      <w:pPr>
        <w:outlineLvl w:val="0"/>
        <w:rPr>
          <w:color w:val="000000"/>
          <w:sz w:val="22"/>
          <w:szCs w:val="22"/>
        </w:rPr>
      </w:pPr>
      <w:r w:rsidRPr="00822045">
        <w:rPr>
          <w:color w:val="000000"/>
          <w:sz w:val="22"/>
          <w:szCs w:val="22"/>
        </w:rPr>
        <w:t>Lot no.: 2</w:t>
      </w:r>
    </w:p>
    <w:p w14:paraId="277CED45" w14:textId="11246EBD" w:rsidR="00F54B53" w:rsidRPr="00822045" w:rsidRDefault="00F54B53" w:rsidP="00F54B53">
      <w:pPr>
        <w:outlineLvl w:val="0"/>
        <w:rPr>
          <w:color w:val="000000"/>
          <w:sz w:val="22"/>
          <w:szCs w:val="22"/>
        </w:rPr>
      </w:pPr>
      <w:r w:rsidRPr="00822045">
        <w:rPr>
          <w:color w:val="000000"/>
          <w:sz w:val="22"/>
          <w:szCs w:val="22"/>
        </w:rPr>
        <w:t xml:space="preserve">Title: </w:t>
      </w:r>
      <w:r w:rsidRPr="00822045">
        <w:rPr>
          <w:sz w:val="22"/>
          <w:szCs w:val="22"/>
        </w:rPr>
        <w:t xml:space="preserve">New </w:t>
      </w:r>
      <w:r w:rsidR="00302CA7">
        <w:rPr>
          <w:sz w:val="22"/>
          <w:szCs w:val="22"/>
        </w:rPr>
        <w:t>d</w:t>
      </w:r>
      <w:r w:rsidRPr="00822045">
        <w:rPr>
          <w:sz w:val="22"/>
          <w:szCs w:val="22"/>
        </w:rPr>
        <w:t>esign vest with EUMM logo reflective</w:t>
      </w:r>
    </w:p>
    <w:p w14:paraId="39EA2175" w14:textId="3A5DC19A" w:rsidR="00F54B53" w:rsidRPr="00822045" w:rsidRDefault="00F54B53" w:rsidP="00F54B53">
      <w:pPr>
        <w:outlineLvl w:val="0"/>
        <w:rPr>
          <w:color w:val="000000"/>
          <w:sz w:val="22"/>
          <w:szCs w:val="22"/>
        </w:rPr>
      </w:pPr>
      <w:r w:rsidRPr="00822045">
        <w:rPr>
          <w:color w:val="000000"/>
          <w:sz w:val="22"/>
          <w:szCs w:val="22"/>
        </w:rPr>
        <w:t>Lot no.: 3</w:t>
      </w:r>
    </w:p>
    <w:p w14:paraId="66124FD5" w14:textId="03C44DAE" w:rsidR="00F54B53" w:rsidRPr="00822045" w:rsidRDefault="00F54B53" w:rsidP="00F54B53">
      <w:pPr>
        <w:outlineLvl w:val="0"/>
        <w:rPr>
          <w:color w:val="000000"/>
          <w:sz w:val="22"/>
          <w:szCs w:val="22"/>
        </w:rPr>
      </w:pPr>
      <w:r w:rsidRPr="00822045">
        <w:rPr>
          <w:color w:val="000000"/>
          <w:sz w:val="22"/>
          <w:szCs w:val="22"/>
        </w:rPr>
        <w:t xml:space="preserve">Title: </w:t>
      </w:r>
      <w:r w:rsidRPr="00822045">
        <w:rPr>
          <w:sz w:val="22"/>
          <w:szCs w:val="22"/>
        </w:rPr>
        <w:t xml:space="preserve">Personnel </w:t>
      </w:r>
      <w:r w:rsidR="00756B06">
        <w:rPr>
          <w:sz w:val="22"/>
          <w:szCs w:val="22"/>
        </w:rPr>
        <w:t>p</w:t>
      </w:r>
      <w:r w:rsidRPr="00822045">
        <w:rPr>
          <w:sz w:val="22"/>
          <w:szCs w:val="22"/>
        </w:rPr>
        <w:t>rotective clothing</w:t>
      </w:r>
    </w:p>
    <w:p w14:paraId="57AEBB30" w14:textId="0922846D" w:rsidR="00F54B53" w:rsidRPr="00A40425" w:rsidRDefault="00F54B53" w:rsidP="00CE4C29">
      <w:pPr>
        <w:outlineLvl w:val="0"/>
        <w:rPr>
          <w:rStyle w:val="Strong"/>
          <w:sz w:val="22"/>
          <w:szCs w:val="22"/>
          <w:u w:val="single"/>
        </w:rPr>
      </w:pPr>
      <w:r w:rsidRPr="00A40425">
        <w:rPr>
          <w:color w:val="000000"/>
          <w:sz w:val="22"/>
          <w:szCs w:val="22"/>
        </w:rPr>
        <w:t>II.2.2) Additional CPV code</w:t>
      </w:r>
      <w:r w:rsidR="00633648" w:rsidRPr="00A40425">
        <w:rPr>
          <w:color w:val="000000"/>
          <w:sz w:val="22"/>
          <w:szCs w:val="22"/>
        </w:rPr>
        <w:t>s:</w:t>
      </w:r>
      <w:r w:rsidR="00A40425" w:rsidRPr="00A40425">
        <w:rPr>
          <w:color w:val="000000"/>
          <w:sz w:val="22"/>
          <w:szCs w:val="22"/>
        </w:rPr>
        <w:t xml:space="preserve"> </w:t>
      </w:r>
      <w:r w:rsidR="00326750" w:rsidRPr="00AE07CB">
        <w:rPr>
          <w:sz w:val="22"/>
          <w:szCs w:val="22"/>
        </w:rPr>
        <w:t>18130000-9</w:t>
      </w:r>
      <w:r w:rsidR="00D42250" w:rsidRPr="00AE07CB">
        <w:rPr>
          <w:sz w:val="22"/>
          <w:szCs w:val="22"/>
        </w:rPr>
        <w:t xml:space="preserve"> (lot 1)</w:t>
      </w:r>
      <w:r w:rsidR="000B5FFF" w:rsidRPr="00AE07CB">
        <w:rPr>
          <w:sz w:val="22"/>
          <w:szCs w:val="22"/>
        </w:rPr>
        <w:t xml:space="preserve">; </w:t>
      </w:r>
      <w:r w:rsidR="003D31DB" w:rsidRPr="00AE07CB">
        <w:rPr>
          <w:sz w:val="22"/>
          <w:szCs w:val="22"/>
        </w:rPr>
        <w:t>35113440-5</w:t>
      </w:r>
      <w:r w:rsidR="00A40ED7" w:rsidRPr="00AE07CB">
        <w:rPr>
          <w:sz w:val="22"/>
          <w:szCs w:val="22"/>
        </w:rPr>
        <w:t xml:space="preserve"> (lot 2)</w:t>
      </w:r>
      <w:r w:rsidR="003D31DB" w:rsidRPr="00AE07CB">
        <w:rPr>
          <w:sz w:val="22"/>
          <w:szCs w:val="22"/>
        </w:rPr>
        <w:t>;</w:t>
      </w:r>
      <w:r w:rsidR="003D31DB" w:rsidRPr="00AD01D5">
        <w:rPr>
          <w:sz w:val="22"/>
          <w:szCs w:val="22"/>
        </w:rPr>
        <w:t xml:space="preserve"> </w:t>
      </w:r>
      <w:r w:rsidR="00A40425" w:rsidRPr="00AD01D5">
        <w:rPr>
          <w:sz w:val="22"/>
          <w:szCs w:val="22"/>
        </w:rPr>
        <w:t>35113400</w:t>
      </w:r>
      <w:r w:rsidR="007D2B77" w:rsidRPr="00AD01D5">
        <w:rPr>
          <w:sz w:val="22"/>
          <w:szCs w:val="22"/>
        </w:rPr>
        <w:t>-3</w:t>
      </w:r>
      <w:r w:rsidR="00A40ED7">
        <w:rPr>
          <w:sz w:val="22"/>
          <w:szCs w:val="22"/>
        </w:rPr>
        <w:t xml:space="preserve"> (lot 3)</w:t>
      </w:r>
    </w:p>
    <w:p w14:paraId="7579633B" w14:textId="63C013FD" w:rsidR="00EF74CF" w:rsidRDefault="00EF74CF" w:rsidP="00EF74CF">
      <w:pPr>
        <w:outlineLvl w:val="0"/>
        <w:rPr>
          <w:rStyle w:val="Strong"/>
          <w:sz w:val="22"/>
          <w:szCs w:val="22"/>
          <w:highlight w:val="lightGray"/>
          <w:u w:val="single"/>
        </w:rPr>
      </w:pPr>
      <w:r>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21E33D0F"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CE4C29">
        <w:rPr>
          <w:rStyle w:val="Strong"/>
          <w:b w:val="0"/>
          <w:sz w:val="22"/>
          <w:szCs w:val="22"/>
          <w:lang w:val="en-GB"/>
        </w:rPr>
        <w:t>Georgia</w:t>
      </w:r>
    </w:p>
    <w:p w14:paraId="6541ED88" w14:textId="62A1CD66"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II.2.5)  Award Criteria</w:t>
      </w:r>
    </w:p>
    <w:p w14:paraId="67FC8026" w14:textId="39B933E4" w:rsidR="00EF74CF" w:rsidRDefault="00EF74CF" w:rsidP="00EF74CF">
      <w:pPr>
        <w:outlineLvl w:val="0"/>
        <w:rPr>
          <w:rStyle w:val="Strong"/>
          <w:b w:val="0"/>
          <w:sz w:val="22"/>
          <w:szCs w:val="22"/>
          <w:highlight w:val="lightGray"/>
          <w:lang w:val="en-GB"/>
        </w:rPr>
      </w:pPr>
      <w:r w:rsidRPr="00CE4C29">
        <w:rPr>
          <w:rStyle w:val="Strong"/>
          <w:b w:val="0"/>
          <w:sz w:val="22"/>
          <w:szCs w:val="22"/>
          <w:lang w:val="en-GB"/>
        </w:rPr>
        <w:t>Price</w:t>
      </w:r>
      <w:r>
        <w:rPr>
          <w:rStyle w:val="Strong"/>
          <w:b w:val="0"/>
          <w:sz w:val="22"/>
          <w:szCs w:val="22"/>
          <w:highlight w:val="lightGray"/>
          <w:lang w:val="en-GB"/>
        </w:rPr>
        <w:br/>
      </w:r>
      <w:r>
        <w:rPr>
          <w:rStyle w:val="Strong"/>
          <w:b w:val="0"/>
          <w:sz w:val="22"/>
          <w:szCs w:val="22"/>
          <w:highlight w:val="lightGray"/>
          <w:lang w:val="en-GB"/>
        </w:rPr>
        <w:br/>
      </w:r>
      <w:r w:rsidRPr="008751CE">
        <w:rPr>
          <w:b/>
          <w:sz w:val="22"/>
          <w:szCs w:val="22"/>
          <w:u w:val="single"/>
        </w:rPr>
        <w:t>II.2.6 Estimated value</w:t>
      </w:r>
    </w:p>
    <w:p w14:paraId="5CCD0EDD" w14:textId="760D64E3" w:rsidR="00EF74CF" w:rsidRDefault="000D74C4" w:rsidP="00EF74CF">
      <w:pPr>
        <w:outlineLvl w:val="0"/>
        <w:rPr>
          <w:sz w:val="22"/>
          <w:szCs w:val="22"/>
        </w:rPr>
      </w:pPr>
      <w:r>
        <w:rPr>
          <w:sz w:val="22"/>
          <w:szCs w:val="22"/>
        </w:rPr>
        <w:t xml:space="preserve"> Please see Annex II+III &amp; Annex IV</w:t>
      </w:r>
    </w:p>
    <w:p w14:paraId="41C0250D" w14:textId="5520B3E2"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II.2.14) Additional information</w:t>
      </w:r>
    </w:p>
    <w:p w14:paraId="1EE771AC" w14:textId="58C4DC58" w:rsidR="006067F1" w:rsidRDefault="00620A27" w:rsidP="002B3B0C">
      <w:pPr>
        <w:jc w:val="both"/>
        <w:outlineLvl w:val="0"/>
        <w:rPr>
          <w:noProof/>
          <w:sz w:val="22"/>
          <w:szCs w:val="22"/>
          <w:lang w:val="en-GB"/>
        </w:rPr>
      </w:pPr>
      <w:r>
        <w:rPr>
          <w:sz w:val="22"/>
          <w:lang w:val="en-GB"/>
        </w:rPr>
        <w:t>I</w:t>
      </w:r>
      <w:r w:rsidR="00E0019C" w:rsidRPr="002B3B0C">
        <w:rPr>
          <w:sz w:val="22"/>
          <w:lang w:val="en-GB"/>
        </w:rPr>
        <w:t xml:space="preserve">mplementation period of this Framework Contract is </w:t>
      </w:r>
      <w:r w:rsidR="006700DE">
        <w:rPr>
          <w:sz w:val="22"/>
          <w:lang w:val="en-GB"/>
        </w:rPr>
        <w:t>24</w:t>
      </w:r>
      <w:r w:rsidR="00E0019C" w:rsidRPr="002B3B0C">
        <w:rPr>
          <w:sz w:val="22"/>
          <w:lang w:val="en-GB"/>
        </w:rPr>
        <w:t xml:space="preserve"> months from the signature of the contract </w:t>
      </w:r>
      <w:r w:rsidR="002B3B0C" w:rsidRPr="002B3B0C">
        <w:rPr>
          <w:sz w:val="22"/>
          <w:lang w:val="en-GB"/>
        </w:rPr>
        <w:t>by</w:t>
      </w:r>
      <w:r w:rsidR="00E0019C" w:rsidRPr="002B3B0C">
        <w:rPr>
          <w:sz w:val="22"/>
          <w:lang w:val="en-GB"/>
        </w:rPr>
        <w:t xml:space="preserve"> both </w:t>
      </w:r>
      <w:r w:rsidR="002B3B0C" w:rsidRPr="002B3B0C">
        <w:rPr>
          <w:sz w:val="22"/>
          <w:lang w:val="en-GB"/>
        </w:rPr>
        <w:t>parties</w:t>
      </w:r>
      <w:r w:rsidR="00E0019C" w:rsidRPr="002B3B0C">
        <w:rPr>
          <w:noProof/>
          <w:sz w:val="22"/>
          <w:szCs w:val="22"/>
          <w:lang w:val="en-GB"/>
        </w:rPr>
        <w:t>.</w:t>
      </w:r>
    </w:p>
    <w:p w14:paraId="017D4F23" w14:textId="7588A5E9" w:rsidR="006067F1" w:rsidRPr="004B0F90" w:rsidRDefault="006067F1" w:rsidP="006067F1">
      <w:pPr>
        <w:pStyle w:val="Blockquote"/>
        <w:ind w:left="0" w:right="22"/>
        <w:jc w:val="both"/>
        <w:rPr>
          <w:sz w:val="22"/>
          <w:szCs w:val="22"/>
        </w:rPr>
      </w:pPr>
      <w:r w:rsidRPr="004B0F90">
        <w:rPr>
          <w:sz w:val="22"/>
          <w:szCs w:val="22"/>
        </w:rPr>
        <w:t xml:space="preserve">It should however be noted that the performance of this contract after 14 December 2024 is subject to and conditional upon </w:t>
      </w:r>
      <w:proofErr w:type="spellStart"/>
      <w:r w:rsidRPr="004B0F90">
        <w:rPr>
          <w:sz w:val="22"/>
          <w:szCs w:val="22"/>
        </w:rPr>
        <w:t>i</w:t>
      </w:r>
      <w:proofErr w:type="spellEnd"/>
      <w:r w:rsidRPr="004B0F90">
        <w:rPr>
          <w:sz w:val="22"/>
          <w:szCs w:val="22"/>
        </w:rPr>
        <w:t xml:space="preserve">) the signature of a </w:t>
      </w:r>
      <w:r w:rsidR="00A64D35">
        <w:rPr>
          <w:sz w:val="22"/>
          <w:szCs w:val="22"/>
        </w:rPr>
        <w:t>Contribution</w:t>
      </w:r>
      <w:r w:rsidRPr="004B0F90">
        <w:rPr>
          <w:sz w:val="22"/>
          <w:szCs w:val="22"/>
        </w:rPr>
        <w:t xml:space="preserve"> Agreement between the European Union and the EUMM Georgia covering the period onwards from 14</w:t>
      </w:r>
      <w:r w:rsidR="00D7356A">
        <w:rPr>
          <w:sz w:val="22"/>
          <w:szCs w:val="22"/>
        </w:rPr>
        <w:t xml:space="preserve"> December </w:t>
      </w:r>
      <w:r>
        <w:rPr>
          <w:sz w:val="22"/>
          <w:szCs w:val="22"/>
        </w:rPr>
        <w:t>20</w:t>
      </w:r>
      <w:r w:rsidRPr="004B0F90">
        <w:rPr>
          <w:sz w:val="22"/>
          <w:szCs w:val="22"/>
        </w:rPr>
        <w:t>24, as well as (ii) the availability of funds in the relevant budget line(s).</w:t>
      </w:r>
    </w:p>
    <w:p w14:paraId="55B21529" w14:textId="291E78E8" w:rsidR="00E0019C" w:rsidRPr="00190958" w:rsidRDefault="00E0019C" w:rsidP="00A62D31">
      <w:pPr>
        <w:jc w:val="both"/>
        <w:rPr>
          <w:sz w:val="22"/>
          <w:szCs w:val="22"/>
        </w:rPr>
      </w:pPr>
      <w:r w:rsidRPr="0016372A">
        <w:rPr>
          <w:sz w:val="22"/>
          <w:szCs w:val="22"/>
        </w:rPr>
        <w:t>In case of non-renewal of CSDP Mission EUMM Georgia’s mandate or lack of signing of</w:t>
      </w:r>
      <w:r>
        <w:rPr>
          <w:sz w:val="22"/>
          <w:szCs w:val="22"/>
        </w:rPr>
        <w:t xml:space="preserve"> </w:t>
      </w:r>
      <w:r w:rsidR="009514D6">
        <w:rPr>
          <w:sz w:val="22"/>
          <w:szCs w:val="22"/>
        </w:rPr>
        <w:t>Contribution</w:t>
      </w:r>
      <w:r w:rsidR="00F32AAA" w:rsidRPr="004B0F90">
        <w:rPr>
          <w:sz w:val="22"/>
          <w:szCs w:val="22"/>
        </w:rPr>
        <w:t xml:space="preserve"> Agreement</w:t>
      </w:r>
      <w:r w:rsidRPr="0016372A">
        <w:rPr>
          <w:sz w:val="22"/>
          <w:szCs w:val="22"/>
        </w:rPr>
        <w:t xml:space="preserve"> with the European Commission, the framework contract shall be automatically terminated by the Contracting Authority</w:t>
      </w:r>
      <w:r>
        <w:rPr>
          <w:sz w:val="22"/>
          <w:szCs w:val="22"/>
        </w:rPr>
        <w:t xml:space="preserve">. </w:t>
      </w:r>
      <w:r w:rsidRPr="0016372A">
        <w:rPr>
          <w:sz w:val="22"/>
          <w:szCs w:val="22"/>
        </w:rPr>
        <w:t>Specific contracts or purchase orders already signed and accepted by the contractor shall not be affected by the automatic termination of the framework contract and the supplies ordered shall be regularly paid by the Contracting Authority in accordance with the Article 29 of the Special Conditions.</w:t>
      </w:r>
    </w:p>
    <w:p w14:paraId="73A29050" w14:textId="77777777" w:rsidR="00EE29AC" w:rsidRDefault="00EE29AC" w:rsidP="00CC6D8C">
      <w:pPr>
        <w:outlineLvl w:val="0"/>
        <w:rPr>
          <w:rStyle w:val="Strong"/>
          <w:sz w:val="22"/>
          <w:szCs w:val="22"/>
          <w:u w:val="single"/>
          <w:lang w:val="en-GB"/>
        </w:rPr>
      </w:pPr>
    </w:p>
    <w:p w14:paraId="4772D783" w14:textId="0903D8D8" w:rsidR="00CC6D8C" w:rsidRDefault="00CC6D8C" w:rsidP="00CC6D8C">
      <w:pPr>
        <w:outlineLvl w:val="0"/>
        <w:rPr>
          <w:rStyle w:val="Strong"/>
          <w:sz w:val="22"/>
          <w:szCs w:val="22"/>
          <w:u w:val="single"/>
          <w:lang w:val="en-GB"/>
        </w:rPr>
      </w:pPr>
      <w:r w:rsidRPr="00D67F00">
        <w:rPr>
          <w:rStyle w:val="Strong"/>
          <w:sz w:val="22"/>
          <w:szCs w:val="22"/>
          <w:u w:val="single"/>
          <w:lang w:val="en-GB"/>
        </w:rPr>
        <w:t xml:space="preserve">IV.2.2) Time limit for </w:t>
      </w:r>
      <w:r w:rsidR="00D25196">
        <w:rPr>
          <w:rStyle w:val="Strong"/>
          <w:sz w:val="22"/>
          <w:szCs w:val="22"/>
          <w:u w:val="single"/>
          <w:lang w:val="en-GB"/>
        </w:rPr>
        <w:t>submission</w:t>
      </w:r>
      <w:r w:rsidRPr="00D67F00">
        <w:rPr>
          <w:rStyle w:val="Strong"/>
          <w:sz w:val="22"/>
          <w:szCs w:val="22"/>
          <w:u w:val="single"/>
          <w:lang w:val="en-GB"/>
        </w:rPr>
        <w:t xml:space="preserve"> of tenders</w:t>
      </w:r>
      <w:r w:rsidR="008344C7">
        <w:rPr>
          <w:rStyle w:val="Strong"/>
          <w:sz w:val="22"/>
          <w:szCs w:val="22"/>
          <w:u w:val="single"/>
          <w:lang w:val="en-GB"/>
        </w:rPr>
        <w:t>:</w:t>
      </w:r>
    </w:p>
    <w:p w14:paraId="679AB2C0" w14:textId="77777777" w:rsidR="00B5676E" w:rsidRPr="00514221" w:rsidRDefault="00B5676E" w:rsidP="00B5676E">
      <w:pPr>
        <w:outlineLvl w:val="0"/>
        <w:rPr>
          <w:rStyle w:val="Strong"/>
          <w:b w:val="0"/>
          <w:sz w:val="22"/>
          <w:szCs w:val="22"/>
          <w:lang w:val="en-GB"/>
        </w:rPr>
      </w:pPr>
      <w:r w:rsidRPr="00514221">
        <w:rPr>
          <w:rStyle w:val="Strong"/>
          <w:b w:val="0"/>
          <w:sz w:val="22"/>
          <w:szCs w:val="22"/>
          <w:lang w:val="en-GB"/>
        </w:rPr>
        <w:t xml:space="preserve">Tenders must be submitted in English exclusively. Tenders must be sent, no later than the date and time indicated below, to the European Union Monitoring Mission in Georgia (EUMM) </w:t>
      </w:r>
      <w:r w:rsidRPr="00514221">
        <w:rPr>
          <w:rStyle w:val="Strong"/>
          <w:b w:val="0"/>
          <w:sz w:val="22"/>
          <w:szCs w:val="22"/>
          <w:u w:val="single"/>
          <w:lang w:val="en-GB"/>
        </w:rPr>
        <w:t>in electronic form, at the email address</w:t>
      </w:r>
      <w:r w:rsidRPr="00514221">
        <w:rPr>
          <w:rStyle w:val="Strong"/>
          <w:b w:val="0"/>
          <w:sz w:val="22"/>
          <w:szCs w:val="22"/>
          <w:lang w:val="en-GB"/>
        </w:rPr>
        <w:t xml:space="preserve">: </w:t>
      </w:r>
      <w:r w:rsidRPr="00514221">
        <w:rPr>
          <w:rStyle w:val="Strong"/>
          <w:bCs/>
          <w:color w:val="0070C0"/>
          <w:sz w:val="22"/>
          <w:szCs w:val="22"/>
          <w:lang w:val="en-GB"/>
        </w:rPr>
        <w:t>tenders@EUMM.EU</w:t>
      </w:r>
    </w:p>
    <w:p w14:paraId="34C86A42" w14:textId="77777777" w:rsidR="00B5676E" w:rsidRPr="00514221" w:rsidRDefault="00B5676E" w:rsidP="00B5676E">
      <w:pPr>
        <w:jc w:val="both"/>
        <w:outlineLvl w:val="0"/>
        <w:rPr>
          <w:rStyle w:val="Strong"/>
          <w:bCs/>
          <w:color w:val="FF0000"/>
          <w:sz w:val="22"/>
          <w:szCs w:val="22"/>
          <w:u w:val="single"/>
          <w:lang w:val="en-GB"/>
        </w:rPr>
      </w:pPr>
      <w:r w:rsidRPr="00514221">
        <w:rPr>
          <w:rStyle w:val="Strong"/>
          <w:bCs/>
          <w:color w:val="FF0000"/>
          <w:sz w:val="22"/>
          <w:szCs w:val="22"/>
          <w:u w:val="single"/>
          <w:lang w:val="en-GB"/>
        </w:rPr>
        <w:t xml:space="preserve">Important Requirement: the electronic form is meant to be zipped folder / file containing all the documents as requested; the zipped folder / file MUST have password which shall be known only to the company (person) submitting the tender. After tender submission deadline, the Chairperson and/or the Secretary of the Evaluation Committee will contract the company (person) via email and request password to open the submitted tender in the zipped folder / file. Tenderers MUST NOT provide the password to the contracting authority before the submission deadline. </w:t>
      </w:r>
    </w:p>
    <w:p w14:paraId="7242D7F6" w14:textId="77777777" w:rsidR="00B5676E" w:rsidRPr="00514221" w:rsidRDefault="00B5676E" w:rsidP="00B5676E">
      <w:pPr>
        <w:outlineLvl w:val="0"/>
        <w:rPr>
          <w:rStyle w:val="Strong"/>
          <w:b w:val="0"/>
          <w:sz w:val="22"/>
          <w:szCs w:val="22"/>
          <w:u w:val="single"/>
          <w:lang w:val="en-GB"/>
        </w:rPr>
      </w:pPr>
      <w:r w:rsidRPr="00514221">
        <w:rPr>
          <w:rStyle w:val="Strong"/>
          <w:b w:val="0"/>
          <w:sz w:val="22"/>
          <w:szCs w:val="22"/>
          <w:u w:val="single"/>
          <w:lang w:val="en-GB"/>
        </w:rPr>
        <w:t>Tender Submission Deadline:</w:t>
      </w:r>
    </w:p>
    <w:p w14:paraId="1BC28BB7" w14:textId="791C9645" w:rsidR="00CC6D8C" w:rsidRPr="00E3660C" w:rsidRDefault="00CC6D8C" w:rsidP="00CC6D8C">
      <w:pPr>
        <w:outlineLvl w:val="0"/>
        <w:rPr>
          <w:rStyle w:val="Strong"/>
          <w:bCs/>
          <w:color w:val="FF0000"/>
          <w:sz w:val="22"/>
          <w:szCs w:val="22"/>
          <w:lang w:val="en-GB"/>
        </w:rPr>
      </w:pPr>
      <w:r w:rsidRPr="00F82AA4">
        <w:rPr>
          <w:rStyle w:val="Strong"/>
          <w:b w:val="0"/>
          <w:sz w:val="22"/>
          <w:szCs w:val="22"/>
          <w:lang w:val="en-GB"/>
        </w:rPr>
        <w:t>Date:</w:t>
      </w:r>
      <w:r w:rsidR="009F7E92">
        <w:rPr>
          <w:rStyle w:val="Strong"/>
          <w:b w:val="0"/>
          <w:sz w:val="22"/>
          <w:szCs w:val="22"/>
          <w:lang w:val="en-GB"/>
        </w:rPr>
        <w:t xml:space="preserve"> </w:t>
      </w:r>
      <w:r w:rsidR="00252B9A">
        <w:rPr>
          <w:rStyle w:val="Strong"/>
          <w:bCs/>
          <w:color w:val="FF0000"/>
          <w:sz w:val="22"/>
          <w:szCs w:val="22"/>
          <w:lang w:val="en-GB"/>
        </w:rPr>
        <w:t>30</w:t>
      </w:r>
      <w:r w:rsidR="00E179B6">
        <w:rPr>
          <w:rStyle w:val="Strong"/>
          <w:bCs/>
          <w:color w:val="FF0000"/>
          <w:sz w:val="22"/>
          <w:szCs w:val="22"/>
          <w:lang w:val="en-GB"/>
        </w:rPr>
        <w:t xml:space="preserve"> May</w:t>
      </w:r>
      <w:r w:rsidR="005226C8">
        <w:rPr>
          <w:rStyle w:val="Strong"/>
          <w:bCs/>
          <w:color w:val="FF0000"/>
          <w:sz w:val="22"/>
          <w:szCs w:val="22"/>
          <w:lang w:val="en-GB"/>
        </w:rPr>
        <w:t xml:space="preserve"> 2023</w:t>
      </w:r>
      <w:r w:rsidR="009F7E92" w:rsidRPr="00F82AA4">
        <w:rPr>
          <w:rStyle w:val="Strong"/>
          <w:b w:val="0"/>
          <w:sz w:val="22"/>
          <w:szCs w:val="22"/>
          <w:lang w:val="en-GB"/>
        </w:rPr>
        <w:t xml:space="preserve"> </w:t>
      </w:r>
      <w:r w:rsidRPr="00F82AA4">
        <w:rPr>
          <w:rStyle w:val="Strong"/>
          <w:b w:val="0"/>
          <w:sz w:val="22"/>
          <w:szCs w:val="22"/>
          <w:lang w:val="en-GB"/>
        </w:rPr>
        <w:br/>
        <w:t>Local Time</w:t>
      </w:r>
      <w:r w:rsidR="008344C7">
        <w:rPr>
          <w:rStyle w:val="Strong"/>
          <w:b w:val="0"/>
          <w:sz w:val="22"/>
          <w:szCs w:val="22"/>
          <w:lang w:val="en-GB"/>
        </w:rPr>
        <w:t xml:space="preserve">: </w:t>
      </w:r>
      <w:bookmarkStart w:id="0" w:name="_Hlk110426287"/>
      <w:r w:rsidR="00252B9A">
        <w:rPr>
          <w:rStyle w:val="Strong"/>
          <w:bCs/>
          <w:color w:val="FF0000"/>
          <w:sz w:val="22"/>
          <w:szCs w:val="22"/>
          <w:lang w:val="en-GB"/>
        </w:rPr>
        <w:t>15</w:t>
      </w:r>
      <w:r w:rsidR="008344C7" w:rsidRPr="00E3660C">
        <w:rPr>
          <w:rStyle w:val="Strong"/>
          <w:bCs/>
          <w:color w:val="FF0000"/>
          <w:sz w:val="22"/>
          <w:szCs w:val="22"/>
          <w:lang w:val="en-GB"/>
        </w:rPr>
        <w:t>:00 hrs standard / local Georgian time</w:t>
      </w:r>
      <w:bookmarkEnd w:id="0"/>
    </w:p>
    <w:p w14:paraId="758FAACD" w14:textId="50E97391" w:rsidR="00D756E5" w:rsidRPr="00D756E5" w:rsidRDefault="00D756E5" w:rsidP="006C730E">
      <w:pPr>
        <w:jc w:val="both"/>
        <w:outlineLvl w:val="0"/>
        <w:rPr>
          <w:rStyle w:val="Strong"/>
          <w:b w:val="0"/>
          <w:sz w:val="22"/>
          <w:szCs w:val="22"/>
          <w:u w:val="single"/>
          <w:lang w:val="en-GB"/>
        </w:rPr>
      </w:pPr>
      <w:bookmarkStart w:id="1" w:name="_Hlk110438587"/>
      <w:r w:rsidRPr="00D756E5">
        <w:rPr>
          <w:rStyle w:val="Strong"/>
          <w:b w:val="0"/>
          <w:sz w:val="22"/>
          <w:szCs w:val="22"/>
          <w:u w:val="single"/>
          <w:lang w:val="en-GB"/>
        </w:rPr>
        <w:t xml:space="preserve">Clarifications may be sought from the contracting authority at the following email address    </w:t>
      </w:r>
      <w:hyperlink r:id="rId14" w:history="1">
        <w:r w:rsidR="005B03E1" w:rsidRPr="005F185C">
          <w:rPr>
            <w:rStyle w:val="Hyperlink"/>
            <w:sz w:val="22"/>
            <w:szCs w:val="22"/>
            <w:lang w:val="en-GB"/>
          </w:rPr>
          <w:t>tenders@eumm.eu</w:t>
        </w:r>
      </w:hyperlink>
      <w:r w:rsidR="005B03E1">
        <w:rPr>
          <w:rStyle w:val="Strong"/>
          <w:b w:val="0"/>
          <w:sz w:val="22"/>
          <w:szCs w:val="22"/>
          <w:u w:val="single"/>
          <w:lang w:val="en-GB"/>
        </w:rPr>
        <w:t xml:space="preserve"> </w:t>
      </w:r>
      <w:r w:rsidRPr="00D756E5">
        <w:rPr>
          <w:rStyle w:val="Strong"/>
          <w:b w:val="0"/>
          <w:sz w:val="22"/>
          <w:szCs w:val="22"/>
          <w:u w:val="single"/>
          <w:lang w:val="en-GB"/>
        </w:rPr>
        <w:t>(mentioning the publication reference EUMM-2</w:t>
      </w:r>
      <w:r w:rsidR="005226C8">
        <w:rPr>
          <w:rStyle w:val="Strong"/>
          <w:b w:val="0"/>
          <w:sz w:val="22"/>
          <w:szCs w:val="22"/>
          <w:u w:val="single"/>
          <w:lang w:val="en-GB"/>
        </w:rPr>
        <w:t>3</w:t>
      </w:r>
      <w:r w:rsidRPr="00D756E5">
        <w:rPr>
          <w:rStyle w:val="Strong"/>
          <w:b w:val="0"/>
          <w:sz w:val="22"/>
          <w:szCs w:val="22"/>
          <w:u w:val="single"/>
          <w:lang w:val="en-GB"/>
        </w:rPr>
        <w:t>-</w:t>
      </w:r>
      <w:r w:rsidR="009F7585">
        <w:rPr>
          <w:rStyle w:val="Strong"/>
          <w:b w:val="0"/>
          <w:sz w:val="22"/>
          <w:szCs w:val="22"/>
          <w:u w:val="single"/>
          <w:lang w:val="en-GB"/>
        </w:rPr>
        <w:t>8479</w:t>
      </w:r>
      <w:r w:rsidRPr="00D756E5">
        <w:rPr>
          <w:rStyle w:val="Strong"/>
          <w:b w:val="0"/>
          <w:sz w:val="22"/>
          <w:szCs w:val="22"/>
          <w:u w:val="single"/>
          <w:lang w:val="en-GB"/>
        </w:rPr>
        <w:t>) at the latest 21 days before the deadline for submission of tenders, also stated at section IV.2.2) of the contract notice.</w:t>
      </w:r>
    </w:p>
    <w:p w14:paraId="278FFD7C" w14:textId="28F24FD7" w:rsidR="00B5676E" w:rsidRDefault="00D756E5" w:rsidP="006C730E">
      <w:pPr>
        <w:jc w:val="both"/>
        <w:outlineLvl w:val="0"/>
        <w:rPr>
          <w:rStyle w:val="Strong"/>
          <w:b w:val="0"/>
          <w:sz w:val="22"/>
          <w:szCs w:val="22"/>
          <w:u w:val="single"/>
          <w:lang w:val="en-GB"/>
        </w:rPr>
      </w:pPr>
      <w:r w:rsidRPr="00D756E5">
        <w:rPr>
          <w:rStyle w:val="Strong"/>
          <w:b w:val="0"/>
          <w:sz w:val="22"/>
          <w:szCs w:val="22"/>
          <w:u w:val="single"/>
          <w:lang w:val="en-GB"/>
        </w:rPr>
        <w:t xml:space="preserve">Last date for the contracting authority to issue replies (Clarification Notes) to the tenderers’ requested clarification is 8 days before the submission deadline. Any clarifications of the tender dossier (Clarification Notes, i.e.  contracting authority’s replies to the tenderers’ requested clarifications) will be published on EUMM Georgia website </w:t>
      </w:r>
      <w:r w:rsidRPr="00322E55">
        <w:rPr>
          <w:rStyle w:val="Strong"/>
          <w:b w:val="0"/>
          <w:sz w:val="22"/>
          <w:szCs w:val="22"/>
          <w:u w:val="single"/>
          <w:lang w:val="en-GB"/>
        </w:rPr>
        <w:t>(https://www.eumm.eu/en/about_eumm/tenders).</w:t>
      </w:r>
      <w:r w:rsidRPr="00D756E5">
        <w:rPr>
          <w:rStyle w:val="Strong"/>
          <w:b w:val="0"/>
          <w:sz w:val="22"/>
          <w:szCs w:val="22"/>
          <w:u w:val="single"/>
          <w:lang w:val="en-GB"/>
        </w:rPr>
        <w:t xml:space="preserve"> The website will be updated regularly, and it is the tenderers responsibility to check for updates and modifications during the submission period</w:t>
      </w:r>
      <w:r w:rsidR="00962E40">
        <w:rPr>
          <w:rStyle w:val="Strong"/>
          <w:b w:val="0"/>
          <w:sz w:val="22"/>
          <w:szCs w:val="22"/>
          <w:u w:val="single"/>
          <w:lang w:val="en-GB"/>
        </w:rPr>
        <w:t xml:space="preserve">. </w:t>
      </w:r>
    </w:p>
    <w:bookmarkEnd w:id="1"/>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14:paraId="1368B8E1" w14:textId="03BF2896"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8344C7">
        <w:rPr>
          <w:rStyle w:val="Strong"/>
          <w:b w:val="0"/>
          <w:sz w:val="22"/>
          <w:szCs w:val="22"/>
          <w:lang w:val="en-GB"/>
        </w:rPr>
        <w:t>3 month, i.e. 90 calendar days</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4B3F0DCB" w14:textId="6097E5AE" w:rsidR="00DE28AE" w:rsidRPr="00D225CC" w:rsidRDefault="00CC6D8C" w:rsidP="008F66E7">
      <w:pPr>
        <w:outlineLvl w:val="0"/>
        <w:rPr>
          <w:lang w:val="en-GB"/>
        </w:rPr>
      </w:pPr>
      <w:r w:rsidRPr="00F82AA4">
        <w:rPr>
          <w:rStyle w:val="Strong"/>
          <w:b w:val="0"/>
          <w:sz w:val="22"/>
          <w:szCs w:val="22"/>
          <w:lang w:val="en-GB"/>
        </w:rPr>
        <w:t>Date:</w:t>
      </w:r>
      <w:r w:rsidR="00A350CC">
        <w:rPr>
          <w:rStyle w:val="Strong"/>
          <w:b w:val="0"/>
          <w:sz w:val="22"/>
          <w:szCs w:val="22"/>
          <w:lang w:val="en-GB"/>
        </w:rPr>
        <w:t xml:space="preserve"> </w:t>
      </w:r>
      <w:r w:rsidR="00DE5B5A">
        <w:rPr>
          <w:rStyle w:val="Strong"/>
          <w:b w:val="0"/>
          <w:sz w:val="22"/>
          <w:szCs w:val="22"/>
          <w:lang w:val="en-GB"/>
        </w:rPr>
        <w:t>31</w:t>
      </w:r>
      <w:r w:rsidR="009F7585" w:rsidRPr="00381163">
        <w:rPr>
          <w:rStyle w:val="Strong"/>
          <w:b w:val="0"/>
          <w:sz w:val="22"/>
          <w:szCs w:val="22"/>
          <w:lang w:val="en-GB"/>
        </w:rPr>
        <w:t xml:space="preserve"> </w:t>
      </w:r>
      <w:r w:rsidR="00381163" w:rsidRPr="00381163">
        <w:rPr>
          <w:rStyle w:val="Strong"/>
          <w:b w:val="0"/>
          <w:sz w:val="22"/>
          <w:szCs w:val="22"/>
          <w:lang w:val="en-GB"/>
        </w:rPr>
        <w:t>May</w:t>
      </w:r>
      <w:r w:rsidR="009F7585" w:rsidRPr="00381163">
        <w:rPr>
          <w:rStyle w:val="Strong"/>
          <w:b w:val="0"/>
          <w:sz w:val="22"/>
          <w:szCs w:val="22"/>
          <w:lang w:val="en-GB"/>
        </w:rPr>
        <w:t xml:space="preserve"> 2023</w:t>
      </w:r>
      <w:r w:rsidRPr="00F82AA4">
        <w:rPr>
          <w:rStyle w:val="Strong"/>
          <w:b w:val="0"/>
          <w:sz w:val="22"/>
          <w:szCs w:val="22"/>
          <w:u w:val="single"/>
          <w:lang w:val="en-GB"/>
        </w:rPr>
        <w:br/>
      </w:r>
      <w:r w:rsidRPr="00F82AA4">
        <w:rPr>
          <w:rStyle w:val="Strong"/>
          <w:b w:val="0"/>
          <w:sz w:val="22"/>
          <w:szCs w:val="22"/>
          <w:lang w:val="en-GB"/>
        </w:rPr>
        <w:t>Local time</w:t>
      </w:r>
      <w:r w:rsidR="008344C7">
        <w:rPr>
          <w:rStyle w:val="Strong"/>
          <w:b w:val="0"/>
          <w:sz w:val="22"/>
          <w:szCs w:val="22"/>
          <w:lang w:val="en-GB"/>
        </w:rPr>
        <w:t>:</w:t>
      </w:r>
      <w:r w:rsidR="008344C7" w:rsidRPr="008344C7">
        <w:t xml:space="preserve"> </w:t>
      </w:r>
      <w:r w:rsidR="008344C7" w:rsidRPr="008344C7">
        <w:rPr>
          <w:rStyle w:val="Strong"/>
          <w:b w:val="0"/>
          <w:sz w:val="22"/>
          <w:szCs w:val="22"/>
          <w:lang w:val="en-GB"/>
        </w:rPr>
        <w:t>15:00 hrs standard / local Georgian time</w:t>
      </w:r>
      <w:r>
        <w:rPr>
          <w:rStyle w:val="Strong"/>
          <w:sz w:val="22"/>
          <w:szCs w:val="22"/>
          <w:u w:val="single"/>
          <w:lang w:val="en-GB"/>
        </w:rPr>
        <w:br/>
      </w:r>
      <w:r w:rsidRPr="00F82AA4">
        <w:rPr>
          <w:rStyle w:val="Strong"/>
          <w:b w:val="0"/>
          <w:sz w:val="22"/>
          <w:szCs w:val="22"/>
          <w:lang w:val="en-GB"/>
        </w:rPr>
        <w:t xml:space="preserve">Place: </w:t>
      </w:r>
      <w:bookmarkStart w:id="2" w:name="_Hlk110438397"/>
      <w:r w:rsidR="008344C7" w:rsidRPr="00EE21CE">
        <w:rPr>
          <w:rStyle w:val="Strong"/>
          <w:bCs/>
          <w:sz w:val="22"/>
          <w:szCs w:val="22"/>
          <w:lang w:val="en-GB"/>
        </w:rPr>
        <w:t>Online tender Opening Session in MS Teams</w:t>
      </w:r>
      <w:r w:rsidR="00647765">
        <w:rPr>
          <w:rStyle w:val="Strong"/>
          <w:b w:val="0"/>
          <w:sz w:val="22"/>
          <w:szCs w:val="22"/>
          <w:lang w:val="en-GB"/>
        </w:rPr>
        <w:t xml:space="preserve">. </w:t>
      </w:r>
      <w:r w:rsidR="00647765" w:rsidRPr="00647765">
        <w:rPr>
          <w:rStyle w:val="Strong"/>
          <w:b w:val="0"/>
          <w:sz w:val="22"/>
          <w:szCs w:val="22"/>
          <w:lang w:val="en-GB"/>
        </w:rPr>
        <w:t xml:space="preserve">Those </w:t>
      </w:r>
      <w:r w:rsidR="00647765">
        <w:rPr>
          <w:rStyle w:val="Strong"/>
          <w:b w:val="0"/>
          <w:sz w:val="22"/>
          <w:szCs w:val="22"/>
          <w:lang w:val="en-GB"/>
        </w:rPr>
        <w:t>tenderers</w:t>
      </w:r>
      <w:r w:rsidR="00647765" w:rsidRPr="00647765">
        <w:rPr>
          <w:rStyle w:val="Strong"/>
          <w:b w:val="0"/>
          <w:sz w:val="22"/>
          <w:szCs w:val="22"/>
          <w:lang w:val="en-GB"/>
        </w:rPr>
        <w:t xml:space="preserve"> who will submit tenders, will receive invitation via email to the online tender opening session, however EUMM doesn’t take any responsibility if the tenderers experience any technical problem in attending the online tender opening session.</w:t>
      </w:r>
      <w:bookmarkEnd w:id="2"/>
      <w:r w:rsidRPr="00F82AA4">
        <w:rPr>
          <w:rStyle w:val="Strong"/>
          <w:b w:val="0"/>
          <w:sz w:val="22"/>
          <w:szCs w:val="22"/>
          <w:lang w:val="en-GB"/>
        </w:rPr>
        <w:br/>
      </w:r>
    </w:p>
    <w:sectPr w:rsidR="00DE28AE" w:rsidRPr="00D225CC" w:rsidSect="00BC34CF">
      <w:footerReference w:type="default" r:id="rId15"/>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C7FFB" w14:textId="77777777" w:rsidR="00AF1528" w:rsidRDefault="00AF1528">
      <w:r>
        <w:separator/>
      </w:r>
    </w:p>
  </w:endnote>
  <w:endnote w:type="continuationSeparator" w:id="0">
    <w:p w14:paraId="12DF0E45" w14:textId="77777777" w:rsidR="00AF1528" w:rsidRDefault="00AF1528">
      <w:r>
        <w:continuationSeparator/>
      </w:r>
    </w:p>
  </w:endnote>
  <w:endnote w:type="continuationNotice" w:id="1">
    <w:p w14:paraId="4D661253" w14:textId="77777777" w:rsidR="00AF1528" w:rsidRDefault="00AF15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7084765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A0BBB" w14:textId="77777777" w:rsidR="00AF1528" w:rsidRDefault="00AF1528">
      <w:r>
        <w:separator/>
      </w:r>
    </w:p>
  </w:footnote>
  <w:footnote w:type="continuationSeparator" w:id="0">
    <w:p w14:paraId="1AB2FC3C" w14:textId="77777777" w:rsidR="00AF1528" w:rsidRDefault="00AF1528">
      <w:r>
        <w:continuationSeparator/>
      </w:r>
    </w:p>
  </w:footnote>
  <w:footnote w:type="continuationNotice" w:id="1">
    <w:p w14:paraId="480C2106" w14:textId="77777777" w:rsidR="00AF1528" w:rsidRDefault="00AF1528">
      <w:pPr>
        <w:spacing w:before="0" w:after="0"/>
      </w:pPr>
    </w:p>
  </w:footnote>
  <w:footnote w:id="2">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7807996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6337962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52521190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8269402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214584720">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147360410">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5847889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6608821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991055495">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2131970304">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770272385">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2053311100">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249199334">
    <w:abstractNumId w:val="17"/>
  </w:num>
  <w:num w:numId="14" w16cid:durableId="1630430760">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124539011">
    <w:abstractNumId w:val="13"/>
  </w:num>
  <w:num w:numId="16" w16cid:durableId="1746878801">
    <w:abstractNumId w:val="15"/>
  </w:num>
  <w:num w:numId="17" w16cid:durableId="1847288473">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767889914">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611127937">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19036045">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463503772">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87649295">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228349401">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648245325">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2082097653">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00535472">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601569155">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831872906">
    <w:abstractNumId w:val="27"/>
  </w:num>
  <w:num w:numId="29" w16cid:durableId="87653696">
    <w:abstractNumId w:val="27"/>
  </w:num>
  <w:num w:numId="30" w16cid:durableId="120148431">
    <w:abstractNumId w:val="27"/>
  </w:num>
  <w:num w:numId="31" w16cid:durableId="414088759">
    <w:abstractNumId w:val="27"/>
  </w:num>
  <w:num w:numId="32" w16cid:durableId="391344301">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116214854">
    <w:abstractNumId w:val="35"/>
  </w:num>
  <w:num w:numId="34" w16cid:durableId="313142297">
    <w:abstractNumId w:val="41"/>
  </w:num>
  <w:num w:numId="35" w16cid:durableId="1318264589">
    <w:abstractNumId w:val="34"/>
  </w:num>
  <w:num w:numId="36" w16cid:durableId="64300219">
    <w:abstractNumId w:val="33"/>
  </w:num>
  <w:num w:numId="37" w16cid:durableId="1209492852">
    <w:abstractNumId w:val="36"/>
  </w:num>
  <w:num w:numId="38" w16cid:durableId="219444694">
    <w:abstractNumId w:val="39"/>
  </w:num>
  <w:num w:numId="39" w16cid:durableId="1860503225">
    <w:abstractNumId w:val="44"/>
  </w:num>
  <w:num w:numId="40" w16cid:durableId="134641936">
    <w:abstractNumId w:val="45"/>
  </w:num>
  <w:num w:numId="41" w16cid:durableId="2011786413">
    <w:abstractNumId w:val="40"/>
  </w:num>
  <w:num w:numId="42" w16cid:durableId="1457990216">
    <w:abstractNumId w:val="43"/>
  </w:num>
  <w:num w:numId="43" w16cid:durableId="800729949">
    <w:abstractNumId w:val="37"/>
  </w:num>
  <w:num w:numId="44" w16cid:durableId="2012830631">
    <w:abstractNumId w:val="38"/>
  </w:num>
  <w:num w:numId="45" w16cid:durableId="168219540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171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1E6A"/>
    <w:rsid w:val="0006203C"/>
    <w:rsid w:val="00063589"/>
    <w:rsid w:val="00063FB5"/>
    <w:rsid w:val="000677C2"/>
    <w:rsid w:val="00075FAC"/>
    <w:rsid w:val="00076F64"/>
    <w:rsid w:val="0008316A"/>
    <w:rsid w:val="00087A72"/>
    <w:rsid w:val="00095030"/>
    <w:rsid w:val="000950D5"/>
    <w:rsid w:val="000A0DFA"/>
    <w:rsid w:val="000A3758"/>
    <w:rsid w:val="000B45FD"/>
    <w:rsid w:val="000B5FFF"/>
    <w:rsid w:val="000C1522"/>
    <w:rsid w:val="000C5B55"/>
    <w:rsid w:val="000D74C4"/>
    <w:rsid w:val="000E5BBC"/>
    <w:rsid w:val="000E767D"/>
    <w:rsid w:val="000F0F6C"/>
    <w:rsid w:val="000F4D57"/>
    <w:rsid w:val="000F5DEF"/>
    <w:rsid w:val="0010162C"/>
    <w:rsid w:val="00105302"/>
    <w:rsid w:val="00107CF5"/>
    <w:rsid w:val="00110A94"/>
    <w:rsid w:val="00112210"/>
    <w:rsid w:val="00115D2F"/>
    <w:rsid w:val="00120298"/>
    <w:rsid w:val="00122B86"/>
    <w:rsid w:val="00123878"/>
    <w:rsid w:val="00126E99"/>
    <w:rsid w:val="00135FF0"/>
    <w:rsid w:val="0014405E"/>
    <w:rsid w:val="00144547"/>
    <w:rsid w:val="0015107D"/>
    <w:rsid w:val="00155BF4"/>
    <w:rsid w:val="00162F40"/>
    <w:rsid w:val="001661F7"/>
    <w:rsid w:val="001707D5"/>
    <w:rsid w:val="0017184C"/>
    <w:rsid w:val="00180D47"/>
    <w:rsid w:val="00181270"/>
    <w:rsid w:val="00192D12"/>
    <w:rsid w:val="0019359C"/>
    <w:rsid w:val="001945FC"/>
    <w:rsid w:val="001951FE"/>
    <w:rsid w:val="00196F2A"/>
    <w:rsid w:val="001A0C86"/>
    <w:rsid w:val="001A136D"/>
    <w:rsid w:val="001A1BE1"/>
    <w:rsid w:val="001B13B1"/>
    <w:rsid w:val="001B2571"/>
    <w:rsid w:val="001C0436"/>
    <w:rsid w:val="001C3A54"/>
    <w:rsid w:val="001C64F1"/>
    <w:rsid w:val="001D19A6"/>
    <w:rsid w:val="001D37D5"/>
    <w:rsid w:val="001D55F7"/>
    <w:rsid w:val="001D5DEF"/>
    <w:rsid w:val="001E0BA5"/>
    <w:rsid w:val="001E50A2"/>
    <w:rsid w:val="001F08D0"/>
    <w:rsid w:val="001F120E"/>
    <w:rsid w:val="001F1546"/>
    <w:rsid w:val="001F47F3"/>
    <w:rsid w:val="001F5D80"/>
    <w:rsid w:val="00201320"/>
    <w:rsid w:val="00206F23"/>
    <w:rsid w:val="00210466"/>
    <w:rsid w:val="00221CCE"/>
    <w:rsid w:val="00226829"/>
    <w:rsid w:val="00231106"/>
    <w:rsid w:val="00233B9D"/>
    <w:rsid w:val="00233DDA"/>
    <w:rsid w:val="00250A28"/>
    <w:rsid w:val="00252B9A"/>
    <w:rsid w:val="00266EB9"/>
    <w:rsid w:val="00282863"/>
    <w:rsid w:val="00290440"/>
    <w:rsid w:val="00290EBC"/>
    <w:rsid w:val="002976DE"/>
    <w:rsid w:val="0029778E"/>
    <w:rsid w:val="00297B55"/>
    <w:rsid w:val="002A174C"/>
    <w:rsid w:val="002A254C"/>
    <w:rsid w:val="002B3B0C"/>
    <w:rsid w:val="002B74FD"/>
    <w:rsid w:val="002C080B"/>
    <w:rsid w:val="002C26E6"/>
    <w:rsid w:val="002C2D95"/>
    <w:rsid w:val="002D2274"/>
    <w:rsid w:val="002D266E"/>
    <w:rsid w:val="002D4121"/>
    <w:rsid w:val="002D7249"/>
    <w:rsid w:val="002E1B83"/>
    <w:rsid w:val="002E7D33"/>
    <w:rsid w:val="002F47F3"/>
    <w:rsid w:val="002F58EB"/>
    <w:rsid w:val="0030090E"/>
    <w:rsid w:val="00301341"/>
    <w:rsid w:val="003015E5"/>
    <w:rsid w:val="00302CA7"/>
    <w:rsid w:val="0030318D"/>
    <w:rsid w:val="003045C3"/>
    <w:rsid w:val="00306BCE"/>
    <w:rsid w:val="00313118"/>
    <w:rsid w:val="00322E55"/>
    <w:rsid w:val="003232ED"/>
    <w:rsid w:val="003262FC"/>
    <w:rsid w:val="00326750"/>
    <w:rsid w:val="00330261"/>
    <w:rsid w:val="003313EC"/>
    <w:rsid w:val="00332F90"/>
    <w:rsid w:val="003378F6"/>
    <w:rsid w:val="00342E7F"/>
    <w:rsid w:val="00345518"/>
    <w:rsid w:val="00346B3B"/>
    <w:rsid w:val="00347673"/>
    <w:rsid w:val="0036159C"/>
    <w:rsid w:val="003717BC"/>
    <w:rsid w:val="00371FD9"/>
    <w:rsid w:val="00372452"/>
    <w:rsid w:val="00381163"/>
    <w:rsid w:val="0038633F"/>
    <w:rsid w:val="00386E96"/>
    <w:rsid w:val="0038796E"/>
    <w:rsid w:val="0039335A"/>
    <w:rsid w:val="003947E7"/>
    <w:rsid w:val="00397073"/>
    <w:rsid w:val="00397634"/>
    <w:rsid w:val="003A2E1C"/>
    <w:rsid w:val="003A4357"/>
    <w:rsid w:val="003A5746"/>
    <w:rsid w:val="003A7519"/>
    <w:rsid w:val="003A7E14"/>
    <w:rsid w:val="003B3E06"/>
    <w:rsid w:val="003B43A8"/>
    <w:rsid w:val="003B55F6"/>
    <w:rsid w:val="003C10AA"/>
    <w:rsid w:val="003C2D69"/>
    <w:rsid w:val="003C555B"/>
    <w:rsid w:val="003D195A"/>
    <w:rsid w:val="003D2ADD"/>
    <w:rsid w:val="003D31DB"/>
    <w:rsid w:val="003D35FA"/>
    <w:rsid w:val="003D4201"/>
    <w:rsid w:val="003D6B49"/>
    <w:rsid w:val="003E3A87"/>
    <w:rsid w:val="003F32FF"/>
    <w:rsid w:val="003F554E"/>
    <w:rsid w:val="0040360C"/>
    <w:rsid w:val="0040443B"/>
    <w:rsid w:val="0042033D"/>
    <w:rsid w:val="00424124"/>
    <w:rsid w:val="00426624"/>
    <w:rsid w:val="0043190A"/>
    <w:rsid w:val="00434A54"/>
    <w:rsid w:val="0043637D"/>
    <w:rsid w:val="004405D2"/>
    <w:rsid w:val="00447D77"/>
    <w:rsid w:val="004504B6"/>
    <w:rsid w:val="0045124A"/>
    <w:rsid w:val="004521AC"/>
    <w:rsid w:val="00452327"/>
    <w:rsid w:val="0045494F"/>
    <w:rsid w:val="00470018"/>
    <w:rsid w:val="0047094F"/>
    <w:rsid w:val="00471180"/>
    <w:rsid w:val="00473883"/>
    <w:rsid w:val="0047646C"/>
    <w:rsid w:val="00476D80"/>
    <w:rsid w:val="00477B20"/>
    <w:rsid w:val="00482B9A"/>
    <w:rsid w:val="00484BEE"/>
    <w:rsid w:val="004853B9"/>
    <w:rsid w:val="004901C2"/>
    <w:rsid w:val="004957E5"/>
    <w:rsid w:val="004A079B"/>
    <w:rsid w:val="004A153D"/>
    <w:rsid w:val="004B0F8B"/>
    <w:rsid w:val="004B5DCF"/>
    <w:rsid w:val="004C0DB3"/>
    <w:rsid w:val="004C49B2"/>
    <w:rsid w:val="004C68B3"/>
    <w:rsid w:val="004D2AD7"/>
    <w:rsid w:val="004E083B"/>
    <w:rsid w:val="004E1482"/>
    <w:rsid w:val="004E29A2"/>
    <w:rsid w:val="004E69A4"/>
    <w:rsid w:val="004F00C7"/>
    <w:rsid w:val="004F2332"/>
    <w:rsid w:val="004F34C4"/>
    <w:rsid w:val="004F3BBC"/>
    <w:rsid w:val="004F4A09"/>
    <w:rsid w:val="004F74D1"/>
    <w:rsid w:val="00500794"/>
    <w:rsid w:val="00500DB6"/>
    <w:rsid w:val="005012DF"/>
    <w:rsid w:val="00502217"/>
    <w:rsid w:val="00503CD9"/>
    <w:rsid w:val="005046CD"/>
    <w:rsid w:val="00505437"/>
    <w:rsid w:val="005070DB"/>
    <w:rsid w:val="00507BFE"/>
    <w:rsid w:val="00511119"/>
    <w:rsid w:val="0051514D"/>
    <w:rsid w:val="00516C38"/>
    <w:rsid w:val="005226C8"/>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9148A"/>
    <w:rsid w:val="00591C26"/>
    <w:rsid w:val="00595AD5"/>
    <w:rsid w:val="005B03E1"/>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06DA"/>
    <w:rsid w:val="00602BA0"/>
    <w:rsid w:val="00603F87"/>
    <w:rsid w:val="006067F1"/>
    <w:rsid w:val="0061336A"/>
    <w:rsid w:val="00620A27"/>
    <w:rsid w:val="00626BBA"/>
    <w:rsid w:val="00627FB4"/>
    <w:rsid w:val="00633648"/>
    <w:rsid w:val="00637237"/>
    <w:rsid w:val="0064066F"/>
    <w:rsid w:val="0064390B"/>
    <w:rsid w:val="00647765"/>
    <w:rsid w:val="00651CAF"/>
    <w:rsid w:val="00652EFC"/>
    <w:rsid w:val="006552B5"/>
    <w:rsid w:val="00662C8E"/>
    <w:rsid w:val="00663C6D"/>
    <w:rsid w:val="006700DE"/>
    <w:rsid w:val="006738B9"/>
    <w:rsid w:val="00674DCF"/>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C730E"/>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2414"/>
    <w:rsid w:val="00745DBA"/>
    <w:rsid w:val="00745E47"/>
    <w:rsid w:val="00746DDB"/>
    <w:rsid w:val="007471C5"/>
    <w:rsid w:val="00750592"/>
    <w:rsid w:val="00750FF8"/>
    <w:rsid w:val="00752A71"/>
    <w:rsid w:val="00753FC2"/>
    <w:rsid w:val="00756B06"/>
    <w:rsid w:val="00756C38"/>
    <w:rsid w:val="00761673"/>
    <w:rsid w:val="00761893"/>
    <w:rsid w:val="007653F4"/>
    <w:rsid w:val="007727F3"/>
    <w:rsid w:val="00783B39"/>
    <w:rsid w:val="00787817"/>
    <w:rsid w:val="007955F2"/>
    <w:rsid w:val="00795842"/>
    <w:rsid w:val="00795E5F"/>
    <w:rsid w:val="007A04AC"/>
    <w:rsid w:val="007B5D4E"/>
    <w:rsid w:val="007C136C"/>
    <w:rsid w:val="007C201A"/>
    <w:rsid w:val="007C352C"/>
    <w:rsid w:val="007C593F"/>
    <w:rsid w:val="007D29AC"/>
    <w:rsid w:val="007D2B77"/>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2045"/>
    <w:rsid w:val="008242F5"/>
    <w:rsid w:val="008272C0"/>
    <w:rsid w:val="008323D3"/>
    <w:rsid w:val="008344C7"/>
    <w:rsid w:val="008351FF"/>
    <w:rsid w:val="00845D2E"/>
    <w:rsid w:val="00851792"/>
    <w:rsid w:val="00853875"/>
    <w:rsid w:val="00855235"/>
    <w:rsid w:val="00860295"/>
    <w:rsid w:val="00871036"/>
    <w:rsid w:val="00872BE6"/>
    <w:rsid w:val="008751CE"/>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14D6"/>
    <w:rsid w:val="00952960"/>
    <w:rsid w:val="00954440"/>
    <w:rsid w:val="00960A2B"/>
    <w:rsid w:val="00962E40"/>
    <w:rsid w:val="009707C4"/>
    <w:rsid w:val="00970B01"/>
    <w:rsid w:val="00971CC5"/>
    <w:rsid w:val="009812BE"/>
    <w:rsid w:val="009874BD"/>
    <w:rsid w:val="009900DD"/>
    <w:rsid w:val="00990B40"/>
    <w:rsid w:val="00991002"/>
    <w:rsid w:val="009B06B5"/>
    <w:rsid w:val="009B0DBF"/>
    <w:rsid w:val="009B5E33"/>
    <w:rsid w:val="009B6F36"/>
    <w:rsid w:val="009C0E9E"/>
    <w:rsid w:val="009C4007"/>
    <w:rsid w:val="009C7312"/>
    <w:rsid w:val="009D6350"/>
    <w:rsid w:val="009D6916"/>
    <w:rsid w:val="009D7649"/>
    <w:rsid w:val="009E4662"/>
    <w:rsid w:val="009E5005"/>
    <w:rsid w:val="009F128B"/>
    <w:rsid w:val="009F4094"/>
    <w:rsid w:val="009F7585"/>
    <w:rsid w:val="009F7E92"/>
    <w:rsid w:val="00A03055"/>
    <w:rsid w:val="00A11931"/>
    <w:rsid w:val="00A156DE"/>
    <w:rsid w:val="00A15EA2"/>
    <w:rsid w:val="00A171EA"/>
    <w:rsid w:val="00A22177"/>
    <w:rsid w:val="00A2314D"/>
    <w:rsid w:val="00A2523F"/>
    <w:rsid w:val="00A350CC"/>
    <w:rsid w:val="00A40425"/>
    <w:rsid w:val="00A40ED7"/>
    <w:rsid w:val="00A433A6"/>
    <w:rsid w:val="00A43E7A"/>
    <w:rsid w:val="00A46ED3"/>
    <w:rsid w:val="00A525AF"/>
    <w:rsid w:val="00A53345"/>
    <w:rsid w:val="00A54502"/>
    <w:rsid w:val="00A62D31"/>
    <w:rsid w:val="00A64D35"/>
    <w:rsid w:val="00A70611"/>
    <w:rsid w:val="00A7101F"/>
    <w:rsid w:val="00A73E50"/>
    <w:rsid w:val="00A7648B"/>
    <w:rsid w:val="00A779FE"/>
    <w:rsid w:val="00A77B07"/>
    <w:rsid w:val="00A84E04"/>
    <w:rsid w:val="00A853CC"/>
    <w:rsid w:val="00A8764F"/>
    <w:rsid w:val="00A91076"/>
    <w:rsid w:val="00A96048"/>
    <w:rsid w:val="00A97B08"/>
    <w:rsid w:val="00AA3505"/>
    <w:rsid w:val="00AA3E4A"/>
    <w:rsid w:val="00AA5256"/>
    <w:rsid w:val="00AA7762"/>
    <w:rsid w:val="00AB00B8"/>
    <w:rsid w:val="00AB294C"/>
    <w:rsid w:val="00AB32E4"/>
    <w:rsid w:val="00AB4DF6"/>
    <w:rsid w:val="00AB7DAB"/>
    <w:rsid w:val="00AC0623"/>
    <w:rsid w:val="00AC0D0C"/>
    <w:rsid w:val="00AC2A41"/>
    <w:rsid w:val="00AC674C"/>
    <w:rsid w:val="00AD01D5"/>
    <w:rsid w:val="00AD330A"/>
    <w:rsid w:val="00AD56A6"/>
    <w:rsid w:val="00AD5F08"/>
    <w:rsid w:val="00AD75FB"/>
    <w:rsid w:val="00AE07CB"/>
    <w:rsid w:val="00AE1D8D"/>
    <w:rsid w:val="00AE6A5B"/>
    <w:rsid w:val="00AE7F65"/>
    <w:rsid w:val="00AF06BF"/>
    <w:rsid w:val="00AF1528"/>
    <w:rsid w:val="00AF7BB3"/>
    <w:rsid w:val="00B02DC1"/>
    <w:rsid w:val="00B063F9"/>
    <w:rsid w:val="00B112A1"/>
    <w:rsid w:val="00B14398"/>
    <w:rsid w:val="00B17284"/>
    <w:rsid w:val="00B22E7F"/>
    <w:rsid w:val="00B304D7"/>
    <w:rsid w:val="00B30DFF"/>
    <w:rsid w:val="00B46840"/>
    <w:rsid w:val="00B513FE"/>
    <w:rsid w:val="00B5587D"/>
    <w:rsid w:val="00B5676E"/>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6164D"/>
    <w:rsid w:val="00C61EEF"/>
    <w:rsid w:val="00C70AAE"/>
    <w:rsid w:val="00C712DE"/>
    <w:rsid w:val="00C8296E"/>
    <w:rsid w:val="00C83C65"/>
    <w:rsid w:val="00C840D0"/>
    <w:rsid w:val="00C86A90"/>
    <w:rsid w:val="00C90172"/>
    <w:rsid w:val="00C91095"/>
    <w:rsid w:val="00C9751F"/>
    <w:rsid w:val="00C9783F"/>
    <w:rsid w:val="00CA3B1B"/>
    <w:rsid w:val="00CA58B5"/>
    <w:rsid w:val="00CB244C"/>
    <w:rsid w:val="00CB759D"/>
    <w:rsid w:val="00CC0A41"/>
    <w:rsid w:val="00CC15F2"/>
    <w:rsid w:val="00CC1F21"/>
    <w:rsid w:val="00CC3BA0"/>
    <w:rsid w:val="00CC6A3D"/>
    <w:rsid w:val="00CC6D8C"/>
    <w:rsid w:val="00CC765C"/>
    <w:rsid w:val="00CD15CC"/>
    <w:rsid w:val="00CD38DB"/>
    <w:rsid w:val="00CD4F86"/>
    <w:rsid w:val="00CD75F8"/>
    <w:rsid w:val="00CE1FD0"/>
    <w:rsid w:val="00CE4C29"/>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2250"/>
    <w:rsid w:val="00D44E75"/>
    <w:rsid w:val="00D46724"/>
    <w:rsid w:val="00D47080"/>
    <w:rsid w:val="00D517A4"/>
    <w:rsid w:val="00D53C59"/>
    <w:rsid w:val="00D549F4"/>
    <w:rsid w:val="00D640F5"/>
    <w:rsid w:val="00D674F6"/>
    <w:rsid w:val="00D67CD8"/>
    <w:rsid w:val="00D67F00"/>
    <w:rsid w:val="00D714E2"/>
    <w:rsid w:val="00D7356A"/>
    <w:rsid w:val="00D74715"/>
    <w:rsid w:val="00D756E5"/>
    <w:rsid w:val="00D76090"/>
    <w:rsid w:val="00D80D74"/>
    <w:rsid w:val="00D82AA0"/>
    <w:rsid w:val="00D8779C"/>
    <w:rsid w:val="00DA098F"/>
    <w:rsid w:val="00DA0ABA"/>
    <w:rsid w:val="00DA3101"/>
    <w:rsid w:val="00DB0E68"/>
    <w:rsid w:val="00DB35A9"/>
    <w:rsid w:val="00DB711B"/>
    <w:rsid w:val="00DC0253"/>
    <w:rsid w:val="00DC2A2F"/>
    <w:rsid w:val="00DC4F70"/>
    <w:rsid w:val="00DC6C9C"/>
    <w:rsid w:val="00DC753D"/>
    <w:rsid w:val="00DD0CD4"/>
    <w:rsid w:val="00DD6CBD"/>
    <w:rsid w:val="00DD759E"/>
    <w:rsid w:val="00DE1061"/>
    <w:rsid w:val="00DE2699"/>
    <w:rsid w:val="00DE28AE"/>
    <w:rsid w:val="00DE5B5A"/>
    <w:rsid w:val="00DE7B12"/>
    <w:rsid w:val="00DF5CDD"/>
    <w:rsid w:val="00E0019C"/>
    <w:rsid w:val="00E140EF"/>
    <w:rsid w:val="00E1782A"/>
    <w:rsid w:val="00E179B6"/>
    <w:rsid w:val="00E25542"/>
    <w:rsid w:val="00E2770C"/>
    <w:rsid w:val="00E308ED"/>
    <w:rsid w:val="00E30BB5"/>
    <w:rsid w:val="00E31447"/>
    <w:rsid w:val="00E35FC7"/>
    <w:rsid w:val="00E3660C"/>
    <w:rsid w:val="00E422A2"/>
    <w:rsid w:val="00E51C35"/>
    <w:rsid w:val="00E734C8"/>
    <w:rsid w:val="00E813B7"/>
    <w:rsid w:val="00E81F05"/>
    <w:rsid w:val="00E82874"/>
    <w:rsid w:val="00E9047D"/>
    <w:rsid w:val="00E95E44"/>
    <w:rsid w:val="00EA399C"/>
    <w:rsid w:val="00EB32FA"/>
    <w:rsid w:val="00EB4C19"/>
    <w:rsid w:val="00EB6589"/>
    <w:rsid w:val="00EC53E8"/>
    <w:rsid w:val="00ED2177"/>
    <w:rsid w:val="00ED3B60"/>
    <w:rsid w:val="00ED4F96"/>
    <w:rsid w:val="00EE21CE"/>
    <w:rsid w:val="00EE29AC"/>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2AAA"/>
    <w:rsid w:val="00F34407"/>
    <w:rsid w:val="00F3539A"/>
    <w:rsid w:val="00F54A52"/>
    <w:rsid w:val="00F54B53"/>
    <w:rsid w:val="00F646C6"/>
    <w:rsid w:val="00F72D9F"/>
    <w:rsid w:val="00F7452A"/>
    <w:rsid w:val="00F76D55"/>
    <w:rsid w:val="00F800AF"/>
    <w:rsid w:val="00F82AA4"/>
    <w:rsid w:val="00F84498"/>
    <w:rsid w:val="00F91683"/>
    <w:rsid w:val="00FA17FC"/>
    <w:rsid w:val="00FA43CC"/>
    <w:rsid w:val="00FB17AC"/>
    <w:rsid w:val="00FB7051"/>
    <w:rsid w:val="00FB7549"/>
    <w:rsid w:val="00FC08E1"/>
    <w:rsid w:val="00FC2AC6"/>
    <w:rsid w:val="00FC622D"/>
    <w:rsid w:val="00FE42BF"/>
    <w:rsid w:val="00FE62A5"/>
    <w:rsid w:val="00FE6A9C"/>
    <w:rsid w:val="00FE6CB8"/>
    <w:rsid w:val="00FF1D0B"/>
    <w:rsid w:val="00FF77D7"/>
    <w:rsid w:val="00FF780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styleId="UnresolvedMention">
    <w:name w:val="Unresolved Mention"/>
    <w:uiPriority w:val="99"/>
    <w:semiHidden/>
    <w:unhideWhenUsed/>
    <w:rsid w:val="00962E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61520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umm.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enders@eumm.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s@eumm.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2.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99</TotalTime>
  <Pages>3</Pages>
  <Words>836</Words>
  <Characters>4770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Maka Mchedlishvili (Consultant)</cp:lastModifiedBy>
  <cp:revision>89</cp:revision>
  <cp:lastPrinted>2014-01-30T15:32:00Z</cp:lastPrinted>
  <dcterms:created xsi:type="dcterms:W3CDTF">2022-08-09T04:23:00Z</dcterms:created>
  <dcterms:modified xsi:type="dcterms:W3CDTF">2023-04-18T10:02:00Z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