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33FFDFE9" w14:textId="706EF9C3" w:rsidR="00DB35A9" w:rsidRPr="00771444" w:rsidRDefault="00DB35A9" w:rsidP="00550E29">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B513FE" w:rsidRPr="00771444">
        <w:rPr>
          <w:b/>
          <w:sz w:val="22"/>
          <w:szCs w:val="22"/>
          <w:u w:val="single"/>
        </w:rPr>
        <w:t xml:space="preserve">II.1.1) </w:t>
      </w:r>
      <w:r w:rsidRPr="00771444">
        <w:rPr>
          <w:b/>
          <w:sz w:val="22"/>
          <w:szCs w:val="22"/>
          <w:u w:val="single"/>
        </w:rPr>
        <w:t xml:space="preserve">Information </w:t>
      </w:r>
      <w:r w:rsidR="00B513FE" w:rsidRPr="00771444">
        <w:rPr>
          <w:b/>
          <w:sz w:val="22"/>
          <w:szCs w:val="22"/>
          <w:u w:val="single"/>
        </w:rPr>
        <w:t>Notice Title</w:t>
      </w:r>
      <w:r w:rsidR="00B513FE" w:rsidRPr="00771444">
        <w:rPr>
          <w:b/>
          <w:sz w:val="22"/>
          <w:szCs w:val="22"/>
        </w:rPr>
        <w:t xml:space="preserve">: </w:t>
      </w:r>
      <w:r w:rsidR="00716436" w:rsidRPr="00716436">
        <w:rPr>
          <w:rStyle w:val="Strong"/>
          <w:b w:val="0"/>
          <w:bCs/>
          <w:sz w:val="22"/>
          <w:szCs w:val="22"/>
          <w:lang w:val="en-GB"/>
        </w:rPr>
        <w:t>Provision of Motor Insurance Services for the EUMM Georgia Fleet</w:t>
      </w:r>
      <w:r w:rsidR="00B513FE" w:rsidRPr="004D21B3">
        <w:rPr>
          <w:rStyle w:val="Strong"/>
          <w:b w:val="0"/>
          <w:bCs/>
          <w:lang w:val="en-GB"/>
        </w:rPr>
        <w:br/>
      </w:r>
      <w:r w:rsidR="00B513FE" w:rsidRPr="00771444">
        <w:rPr>
          <w:b/>
          <w:sz w:val="22"/>
          <w:szCs w:val="22"/>
          <w:u w:val="single"/>
        </w:rPr>
        <w:t xml:space="preserve">II.1.1) </w:t>
      </w:r>
      <w:r w:rsidRPr="00771444">
        <w:rPr>
          <w:b/>
          <w:sz w:val="22"/>
          <w:szCs w:val="22"/>
          <w:u w:val="single"/>
        </w:rPr>
        <w:t xml:space="preserve">Information </w:t>
      </w:r>
      <w:r w:rsidR="00B513FE" w:rsidRPr="00771444">
        <w:rPr>
          <w:b/>
          <w:sz w:val="22"/>
          <w:szCs w:val="22"/>
          <w:u w:val="single"/>
        </w:rPr>
        <w:t>Notice Reference Number:</w:t>
      </w:r>
      <w:r w:rsidR="00B513FE" w:rsidRPr="00081E41">
        <w:rPr>
          <w:sz w:val="22"/>
          <w:szCs w:val="22"/>
        </w:rPr>
        <w:t xml:space="preserve"> </w:t>
      </w:r>
      <w:hyperlink r:id="rId11" w:history="1">
        <w:r w:rsidR="00716436" w:rsidRPr="00716436">
          <w:rPr>
            <w:rStyle w:val="Strong"/>
            <w:b w:val="0"/>
            <w:bCs/>
            <w:sz w:val="22"/>
            <w:szCs w:val="22"/>
            <w:lang w:val="en-GB"/>
          </w:rPr>
          <w:t>133831-2024</w:t>
        </w:r>
      </w:hyperlink>
      <w:r w:rsidR="00716436" w:rsidRPr="00716436">
        <w:rPr>
          <w:rStyle w:val="Strong"/>
          <w:b w:val="0"/>
          <w:bCs/>
          <w:sz w:val="22"/>
          <w:szCs w:val="22"/>
          <w:lang w:val="en-GB"/>
        </w:rPr>
        <w:t xml:space="preserve"> (Internal identifier (reference number): EUMM-24-9106)</w:t>
      </w:r>
      <w:r w:rsidR="00045773" w:rsidRPr="00716436">
        <w:rPr>
          <w:rStyle w:val="Strong"/>
          <w:b w:val="0"/>
          <w:bCs/>
          <w:sz w:val="22"/>
          <w:szCs w:val="22"/>
          <w:lang w:val="en-GB"/>
        </w:rPr>
        <w:br/>
      </w:r>
      <w:r w:rsidR="00D67F00" w:rsidRPr="00771444">
        <w:rPr>
          <w:rStyle w:val="Strong"/>
          <w:b w:val="0"/>
          <w:sz w:val="22"/>
          <w:szCs w:val="22"/>
          <w:lang w:val="en-GB"/>
        </w:rPr>
        <w:br/>
      </w:r>
      <w:r w:rsidRPr="00771444">
        <w:rPr>
          <w:rStyle w:val="Strong"/>
          <w:sz w:val="22"/>
          <w:szCs w:val="22"/>
          <w:u w:val="single"/>
          <w:lang w:val="en-GB"/>
        </w:rPr>
        <w:t>IV.1.1.) Type of Procedure</w:t>
      </w:r>
    </w:p>
    <w:p w14:paraId="5BD2FD87" w14:textId="3A081AE9" w:rsidR="00771444" w:rsidRPr="00081E41" w:rsidRDefault="004D21B3" w:rsidP="00DB35A9">
      <w:pPr>
        <w:outlineLvl w:val="0"/>
        <w:rPr>
          <w:rStyle w:val="Strong"/>
          <w:b w:val="0"/>
          <w:sz w:val="22"/>
          <w:szCs w:val="22"/>
          <w:lang w:val="en-GB"/>
        </w:rPr>
      </w:pPr>
      <w:r>
        <w:rPr>
          <w:rStyle w:val="Strong"/>
          <w:b w:val="0"/>
          <w:sz w:val="22"/>
          <w:szCs w:val="22"/>
          <w:lang w:val="en-GB"/>
        </w:rPr>
        <w:t xml:space="preserve">Open </w:t>
      </w:r>
      <w:r w:rsidRPr="00081E41">
        <w:rPr>
          <w:rStyle w:val="Strong"/>
          <w:b w:val="0"/>
          <w:sz w:val="22"/>
          <w:szCs w:val="22"/>
          <w:lang w:val="en-GB"/>
        </w:rPr>
        <w:t xml:space="preserve"> </w:t>
      </w:r>
    </w:p>
    <w:p w14:paraId="2E0C7DE0" w14:textId="71C17519" w:rsidR="00DB35A9" w:rsidRPr="00771444" w:rsidRDefault="00DB35A9" w:rsidP="00DB35A9">
      <w:pPr>
        <w:outlineLvl w:val="0"/>
        <w:rPr>
          <w:rStyle w:val="Strong"/>
          <w:sz w:val="22"/>
          <w:szCs w:val="22"/>
          <w:u w:val="single"/>
          <w:lang w:val="en-GB"/>
        </w:rPr>
      </w:pPr>
      <w:r w:rsidRPr="00771444">
        <w:rPr>
          <w:rStyle w:val="Strong"/>
          <w:sz w:val="22"/>
          <w:szCs w:val="22"/>
          <w:u w:val="single"/>
          <w:lang w:val="en-GB"/>
        </w:rPr>
        <w:t>IV.2.1) Previous publication concerning this procedure</w:t>
      </w:r>
    </w:p>
    <w:p w14:paraId="3045D783" w14:textId="53BECB4F" w:rsidR="00DB35A9" w:rsidRPr="00EF74CF" w:rsidRDefault="00DB35A9" w:rsidP="00DB35A9">
      <w:pPr>
        <w:outlineLvl w:val="0"/>
        <w:rPr>
          <w:rStyle w:val="Strong"/>
          <w:sz w:val="22"/>
          <w:szCs w:val="22"/>
          <w:u w:val="single"/>
          <w:lang w:val="en-GB"/>
        </w:rPr>
      </w:pPr>
      <w:r w:rsidRPr="00771444">
        <w:rPr>
          <w:rStyle w:val="Strong"/>
          <w:b w:val="0"/>
          <w:sz w:val="22"/>
          <w:szCs w:val="22"/>
          <w:lang w:val="en-GB"/>
        </w:rPr>
        <w:t>Notice number in the OJ S:</w:t>
      </w:r>
      <w:r w:rsidR="00366CCC" w:rsidRPr="00771444">
        <w:rPr>
          <w:rStyle w:val="Strong"/>
          <w:b w:val="0"/>
          <w:sz w:val="22"/>
          <w:szCs w:val="22"/>
          <w:lang w:val="en-GB"/>
        </w:rPr>
        <w:t xml:space="preserve"> </w:t>
      </w:r>
      <w:r w:rsidR="00992B6C" w:rsidRPr="00992B6C">
        <w:rPr>
          <w:rStyle w:val="Strong"/>
          <w:b w:val="0"/>
          <w:bCs/>
          <w:sz w:val="22"/>
          <w:szCs w:val="22"/>
          <w:lang w:val="en-GB"/>
        </w:rPr>
        <w:t>OJ S 46/2024 05/03/2024</w:t>
      </w:r>
    </w:p>
    <w:p w14:paraId="2FB0BEEE" w14:textId="47B26497" w:rsidR="00EF74CF" w:rsidRDefault="00EF74CF" w:rsidP="00EF74CF">
      <w:pPr>
        <w:outlineLvl w:val="0"/>
        <w:rPr>
          <w:rStyle w:val="Strong"/>
          <w:sz w:val="22"/>
          <w:szCs w:val="22"/>
          <w:highlight w:val="lightGray"/>
          <w:u w:val="single"/>
          <w:lang w:val="en-GB"/>
        </w:rPr>
      </w:pPr>
      <w:r w:rsidRPr="007C201A">
        <w:rPr>
          <w:rStyle w:val="Strong"/>
          <w:sz w:val="22"/>
          <w:szCs w:val="22"/>
          <w:u w:val="single"/>
          <w:lang w:val="en-GB"/>
        </w:rPr>
        <w:t>II.1.6) Information about lots</w:t>
      </w:r>
    </w:p>
    <w:p w14:paraId="3F22C197" w14:textId="7D09C81A" w:rsidR="00DB35A9" w:rsidRPr="00366CCC" w:rsidRDefault="00EF74CF" w:rsidP="008F66E7">
      <w:pPr>
        <w:outlineLvl w:val="0"/>
        <w:rPr>
          <w:sz w:val="22"/>
          <w:szCs w:val="22"/>
          <w:lang w:val="en-GB"/>
        </w:rPr>
      </w:pPr>
      <w:r w:rsidRPr="00771444">
        <w:rPr>
          <w:rStyle w:val="Strong"/>
          <w:b w:val="0"/>
          <w:sz w:val="22"/>
          <w:szCs w:val="22"/>
          <w:lang w:val="en-GB"/>
        </w:rPr>
        <w:t>This contract is divided into lots:</w:t>
      </w:r>
      <w:r w:rsidRPr="00771444">
        <w:rPr>
          <w:rStyle w:val="Strong"/>
          <w:sz w:val="22"/>
          <w:szCs w:val="22"/>
          <w:lang w:val="en-GB"/>
        </w:rPr>
        <w:t xml:space="preserve"> </w:t>
      </w:r>
      <w:r w:rsidRPr="00771444">
        <w:rPr>
          <w:rStyle w:val="Strong"/>
          <w:b w:val="0"/>
          <w:sz w:val="22"/>
          <w:szCs w:val="22"/>
          <w:lang w:val="en-GB"/>
        </w:rPr>
        <w:t>no</w:t>
      </w:r>
      <w:r>
        <w:rPr>
          <w:rStyle w:val="Strong"/>
          <w:sz w:val="22"/>
          <w:szCs w:val="22"/>
        </w:rPr>
        <w:br/>
      </w:r>
      <w:r w:rsidR="00045773">
        <w:rPr>
          <w:rStyle w:val="Strong"/>
          <w:sz w:val="22"/>
          <w:szCs w:val="22"/>
          <w:u w:val="single"/>
        </w:rPr>
        <w:br/>
      </w:r>
      <w:r w:rsidR="00297B55" w:rsidRPr="00D67F00">
        <w:rPr>
          <w:rStyle w:val="Strong"/>
          <w:sz w:val="22"/>
          <w:szCs w:val="22"/>
          <w:u w:val="single"/>
        </w:rPr>
        <w:t>CALL FOR TENDER: INFORMATION PER LOT</w:t>
      </w:r>
    </w:p>
    <w:p w14:paraId="7579633B" w14:textId="2EFC8F6B" w:rsidR="00EF74CF" w:rsidRDefault="00EF74CF" w:rsidP="00EF74CF">
      <w:pPr>
        <w:outlineLvl w:val="0"/>
        <w:rPr>
          <w:rStyle w:val="Strong"/>
          <w:sz w:val="22"/>
          <w:szCs w:val="22"/>
          <w:highlight w:val="lightGray"/>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62C9C6B"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A00BDA">
        <w:rPr>
          <w:rStyle w:val="Strong"/>
          <w:b w:val="0"/>
          <w:sz w:val="22"/>
          <w:szCs w:val="22"/>
          <w:lang w:val="en-GB"/>
        </w:rPr>
        <w:t>Georgia</w:t>
      </w:r>
      <w:r w:rsidR="000C398C">
        <w:rPr>
          <w:rStyle w:val="Strong"/>
          <w:b w:val="0"/>
          <w:sz w:val="22"/>
          <w:szCs w:val="22"/>
          <w:lang w:val="en-GB"/>
        </w:rPr>
        <w:t xml:space="preserve"> and </w:t>
      </w:r>
      <w:r w:rsidR="000C398C" w:rsidRPr="000C398C">
        <w:rPr>
          <w:rStyle w:val="Strong"/>
          <w:b w:val="0"/>
          <w:sz w:val="22"/>
          <w:szCs w:val="22"/>
          <w:lang w:val="en-GB"/>
        </w:rPr>
        <w:t>CIS neighbouring countries</w:t>
      </w:r>
      <w:r w:rsidR="0025610F">
        <w:rPr>
          <w:rStyle w:val="Strong"/>
          <w:b w:val="0"/>
          <w:sz w:val="22"/>
          <w:szCs w:val="22"/>
          <w:lang w:val="en-GB"/>
        </w:rPr>
        <w:t xml:space="preserve"> as per annex</w:t>
      </w:r>
      <w:r w:rsidR="0025610F" w:rsidRPr="00AD030C">
        <w:rPr>
          <w:rStyle w:val="Strong"/>
          <w:sz w:val="22"/>
          <w:szCs w:val="22"/>
          <w:lang w:val="en-GB"/>
        </w:rPr>
        <w:t xml:space="preserve"> A</w:t>
      </w:r>
      <w:r w:rsidR="00DE3BED">
        <w:rPr>
          <w:rStyle w:val="Strong"/>
          <w:sz w:val="22"/>
          <w:szCs w:val="22"/>
          <w:lang w:val="en-GB"/>
        </w:rPr>
        <w:t xml:space="preserve"> of the Terms of Reference</w:t>
      </w:r>
      <w:r w:rsidR="0025610F" w:rsidRPr="00AD030C">
        <w:rPr>
          <w:rStyle w:val="Strong"/>
          <w:sz w:val="22"/>
          <w:szCs w:val="22"/>
          <w:lang w:val="en-GB"/>
        </w:rPr>
        <w:t xml:space="preserve"> </w:t>
      </w:r>
      <w:r w:rsidR="00DE3BED">
        <w:rPr>
          <w:rStyle w:val="Strong"/>
          <w:sz w:val="22"/>
          <w:szCs w:val="22"/>
          <w:lang w:val="en-GB"/>
        </w:rPr>
        <w:t>“</w:t>
      </w:r>
      <w:r w:rsidR="0025610F" w:rsidRPr="00AD030C">
        <w:rPr>
          <w:rStyle w:val="Strong"/>
          <w:sz w:val="22"/>
          <w:szCs w:val="22"/>
          <w:lang w:val="en-GB"/>
        </w:rPr>
        <w:t>Glossary of Terms</w:t>
      </w:r>
      <w:r w:rsidR="00DE3BED">
        <w:rPr>
          <w:rStyle w:val="Strong"/>
          <w:sz w:val="22"/>
          <w:szCs w:val="22"/>
          <w:lang w:val="en-GB"/>
        </w:rPr>
        <w:t>”</w:t>
      </w:r>
      <w:r w:rsidR="00632AE0">
        <w:rPr>
          <w:rStyle w:val="Strong"/>
          <w:b w:val="0"/>
          <w:sz w:val="22"/>
          <w:szCs w:val="22"/>
          <w:lang w:val="en-GB"/>
        </w:rPr>
        <w:t>.</w:t>
      </w:r>
    </w:p>
    <w:p w14:paraId="6541ED88" w14:textId="2FCF8873" w:rsidR="00EF74CF" w:rsidRPr="00771444" w:rsidRDefault="00EF74CF" w:rsidP="00EF74CF">
      <w:pPr>
        <w:outlineLvl w:val="0"/>
        <w:rPr>
          <w:rStyle w:val="Strong"/>
          <w:sz w:val="22"/>
          <w:szCs w:val="22"/>
          <w:u w:val="single"/>
          <w:lang w:val="en-GB"/>
        </w:rPr>
      </w:pPr>
      <w:r w:rsidRPr="00771444">
        <w:rPr>
          <w:rStyle w:val="Strong"/>
          <w:sz w:val="22"/>
          <w:szCs w:val="22"/>
          <w:u w:val="single"/>
          <w:lang w:val="en-GB"/>
        </w:rPr>
        <w:t>II.2.5)  Award Criteria</w:t>
      </w:r>
    </w:p>
    <w:p w14:paraId="2D426A80" w14:textId="3F6512E4" w:rsidR="00EF74CF" w:rsidRDefault="00EF74CF" w:rsidP="00EF74CF">
      <w:pPr>
        <w:outlineLvl w:val="0"/>
        <w:rPr>
          <w:sz w:val="22"/>
          <w:szCs w:val="22"/>
        </w:rPr>
      </w:pPr>
      <w:r w:rsidRPr="00771444">
        <w:rPr>
          <w:sz w:val="22"/>
          <w:szCs w:val="22"/>
        </w:rPr>
        <w:t>Price is not the only award criterion and all criteria are stated only in the procurement documents</w:t>
      </w:r>
      <w:r w:rsidR="00DE3BED">
        <w:rPr>
          <w:sz w:val="22"/>
          <w:szCs w:val="22"/>
        </w:rPr>
        <w:t>.</w:t>
      </w:r>
    </w:p>
    <w:p w14:paraId="67FC8026" w14:textId="6F231452" w:rsidR="00EF74CF" w:rsidRPr="008A44F4" w:rsidRDefault="00EF74CF" w:rsidP="00EF74CF">
      <w:pPr>
        <w:outlineLvl w:val="0"/>
        <w:rPr>
          <w:rStyle w:val="Strong"/>
          <w:b w:val="0"/>
          <w:sz w:val="22"/>
          <w:szCs w:val="22"/>
          <w:lang w:val="en-GB"/>
        </w:rPr>
      </w:pPr>
      <w:r w:rsidRPr="008A44F4">
        <w:rPr>
          <w:b/>
          <w:sz w:val="22"/>
          <w:szCs w:val="22"/>
          <w:u w:val="single"/>
        </w:rPr>
        <w:t>II.2.6 Estimated value</w:t>
      </w:r>
    </w:p>
    <w:p w14:paraId="5CCD0EDD" w14:textId="2B2FF431" w:rsidR="00EF74CF" w:rsidRDefault="00EF74CF" w:rsidP="00EF74CF">
      <w:pPr>
        <w:outlineLvl w:val="0"/>
        <w:rPr>
          <w:sz w:val="22"/>
          <w:szCs w:val="22"/>
        </w:rPr>
      </w:pPr>
      <w:r w:rsidRPr="008A44F4">
        <w:rPr>
          <w:sz w:val="22"/>
          <w:szCs w:val="22"/>
        </w:rPr>
        <w:t xml:space="preserve">Value excluding VAT:   </w:t>
      </w:r>
      <w:r w:rsidR="00073069" w:rsidRPr="008A44F4">
        <w:rPr>
          <w:sz w:val="22"/>
          <w:szCs w:val="22"/>
        </w:rPr>
        <w:t>3</w:t>
      </w:r>
      <w:r w:rsidR="00810E8F">
        <w:rPr>
          <w:sz w:val="22"/>
          <w:szCs w:val="22"/>
        </w:rPr>
        <w:t>32,</w:t>
      </w:r>
      <w:r w:rsidR="00073069" w:rsidRPr="008A44F4">
        <w:rPr>
          <w:sz w:val="22"/>
          <w:szCs w:val="22"/>
        </w:rPr>
        <w:t>000</w:t>
      </w:r>
      <w:r w:rsidR="00810E8F">
        <w:rPr>
          <w:sz w:val="22"/>
          <w:szCs w:val="22"/>
        </w:rPr>
        <w:t>.</w:t>
      </w:r>
      <w:r w:rsidR="00073069" w:rsidRPr="008A44F4">
        <w:rPr>
          <w:sz w:val="22"/>
          <w:szCs w:val="22"/>
        </w:rPr>
        <w:t>00</w:t>
      </w:r>
      <w:r w:rsidR="00637A82">
        <w:rPr>
          <w:sz w:val="22"/>
          <w:szCs w:val="22"/>
        </w:rPr>
        <w:t xml:space="preserve"> </w:t>
      </w:r>
      <w:r w:rsidR="00073069" w:rsidRPr="008A44F4">
        <w:rPr>
          <w:sz w:val="22"/>
          <w:szCs w:val="22"/>
        </w:rPr>
        <w:t>EUR</w:t>
      </w:r>
    </w:p>
    <w:p w14:paraId="41C0250D" w14:textId="0F45E2F1" w:rsidR="00EF74CF" w:rsidRPr="00C34164" w:rsidRDefault="00EF74CF" w:rsidP="00EF74CF">
      <w:pPr>
        <w:outlineLvl w:val="0"/>
        <w:rPr>
          <w:rStyle w:val="Strong"/>
          <w:sz w:val="22"/>
          <w:szCs w:val="22"/>
          <w:u w:val="single"/>
          <w:lang w:val="en-GB"/>
        </w:rPr>
      </w:pPr>
      <w:r w:rsidRPr="00C34164">
        <w:rPr>
          <w:rStyle w:val="Strong"/>
          <w:sz w:val="22"/>
          <w:szCs w:val="22"/>
          <w:u w:val="single"/>
          <w:lang w:val="en-GB"/>
        </w:rPr>
        <w:t>II.2.14) Additional information</w:t>
      </w:r>
    </w:p>
    <w:p w14:paraId="035A4BBA" w14:textId="63FD25FF" w:rsidR="00EF74CF" w:rsidRPr="00C34164" w:rsidRDefault="00C61EEF" w:rsidP="00EF74CF">
      <w:pPr>
        <w:outlineLvl w:val="0"/>
        <w:rPr>
          <w:rStyle w:val="Strong"/>
          <w:b w:val="0"/>
          <w:sz w:val="22"/>
          <w:szCs w:val="22"/>
          <w:lang w:val="en-GB"/>
        </w:rPr>
      </w:pPr>
      <w:r w:rsidRPr="00C34164">
        <w:rPr>
          <w:rStyle w:val="Strong"/>
          <w:b w:val="0"/>
          <w:sz w:val="22"/>
          <w:szCs w:val="22"/>
          <w:lang w:val="en-GB"/>
        </w:rPr>
        <w:t>Repetition of similar</w:t>
      </w:r>
      <w:r w:rsidR="00EF74CF" w:rsidRPr="00C34164">
        <w:rPr>
          <w:rStyle w:val="Strong"/>
          <w:b w:val="0"/>
          <w:sz w:val="22"/>
          <w:szCs w:val="22"/>
          <w:lang w:val="en-GB"/>
        </w:rPr>
        <w:t xml:space="preserve"> services</w:t>
      </w:r>
      <w:r w:rsidR="00CC6D8C" w:rsidRPr="00C34164">
        <w:rPr>
          <w:rStyle w:val="Strong"/>
          <w:b w:val="0"/>
          <w:sz w:val="22"/>
          <w:szCs w:val="22"/>
          <w:lang w:val="en-GB"/>
        </w:rPr>
        <w:t xml:space="preserve"> </w:t>
      </w:r>
    </w:p>
    <w:p w14:paraId="697C1202" w14:textId="367A0010" w:rsidR="006C0693" w:rsidRDefault="00D44E75" w:rsidP="00BB3DD7">
      <w:pPr>
        <w:jc w:val="both"/>
        <w:outlineLvl w:val="0"/>
        <w:rPr>
          <w:rStyle w:val="Strong"/>
          <w:b w:val="0"/>
          <w:sz w:val="22"/>
          <w:szCs w:val="22"/>
          <w:lang w:val="en-GB"/>
        </w:rPr>
      </w:pPr>
      <w:r w:rsidRPr="00C34164">
        <w:rPr>
          <w:rStyle w:val="Strong"/>
          <w:b w:val="0"/>
          <w:sz w:val="22"/>
          <w:szCs w:val="22"/>
          <w:lang w:val="en-GB"/>
        </w:rPr>
        <w:t xml:space="preserve">Provided they are in conformity with the basic project, new services or works consisting in the repetition of similar services or works, may be </w:t>
      </w:r>
      <w:r w:rsidRPr="00582E1A">
        <w:rPr>
          <w:rStyle w:val="Strong"/>
          <w:b w:val="0"/>
          <w:sz w:val="22"/>
          <w:szCs w:val="22"/>
          <w:lang w:val="en-GB"/>
        </w:rPr>
        <w:t xml:space="preserve">entrusted up to </w:t>
      </w:r>
      <w:r w:rsidR="006C283B" w:rsidRPr="00582E1A">
        <w:rPr>
          <w:rStyle w:val="Strong"/>
          <w:b w:val="0"/>
          <w:sz w:val="22"/>
          <w:szCs w:val="22"/>
          <w:lang w:val="en-GB"/>
        </w:rPr>
        <w:t>1</w:t>
      </w:r>
      <w:r w:rsidR="006E07B7" w:rsidRPr="00582E1A">
        <w:rPr>
          <w:rStyle w:val="Strong"/>
          <w:b w:val="0"/>
          <w:sz w:val="22"/>
          <w:szCs w:val="22"/>
          <w:lang w:val="en-GB"/>
        </w:rPr>
        <w:t>0</w:t>
      </w:r>
      <w:r w:rsidR="00FC3609" w:rsidRPr="00582E1A">
        <w:rPr>
          <w:rStyle w:val="Strong"/>
          <w:b w:val="0"/>
          <w:sz w:val="22"/>
          <w:szCs w:val="22"/>
          <w:lang w:val="en-GB"/>
        </w:rPr>
        <w:t>0</w:t>
      </w:r>
      <w:r w:rsidR="00D304D5" w:rsidRPr="00582E1A">
        <w:rPr>
          <w:rStyle w:val="Strong"/>
          <w:b w:val="0"/>
          <w:sz w:val="22"/>
          <w:szCs w:val="22"/>
          <w:lang w:val="en-GB"/>
        </w:rPr>
        <w:t xml:space="preserve"> </w:t>
      </w:r>
      <w:r w:rsidR="00D304D5" w:rsidRPr="00582E1A">
        <w:rPr>
          <w:rStyle w:val="Strong"/>
          <w:rFonts w:ascii="Sylfaen" w:hAnsi="Sylfaen"/>
          <w:b w:val="0"/>
          <w:sz w:val="22"/>
          <w:szCs w:val="22"/>
        </w:rPr>
        <w:t>percent</w:t>
      </w:r>
      <w:r w:rsidRPr="00582E1A">
        <w:rPr>
          <w:rStyle w:val="Strong"/>
          <w:b w:val="0"/>
          <w:sz w:val="22"/>
          <w:szCs w:val="22"/>
          <w:lang w:val="en-GB"/>
        </w:rPr>
        <w:t xml:space="preserve"> of the initial contract to the initial contractor by negotiated procedure without prior publication of a contract notice.</w:t>
      </w:r>
    </w:p>
    <w:p w14:paraId="4772D783" w14:textId="5012031F" w:rsidR="00CC6D8C" w:rsidRPr="00D67F00" w:rsidRDefault="00CC6D8C" w:rsidP="00CC6D8C">
      <w:pPr>
        <w:outlineLvl w:val="0"/>
        <w:rPr>
          <w:rStyle w:val="Strong"/>
          <w:sz w:val="22"/>
          <w:szCs w:val="22"/>
          <w:u w:val="single"/>
          <w:lang w:val="en-GB"/>
        </w:rPr>
      </w:pPr>
      <w:r w:rsidRPr="00D67F00">
        <w:rPr>
          <w:rStyle w:val="Strong"/>
          <w:sz w:val="22"/>
          <w:szCs w:val="22"/>
          <w:u w:val="single"/>
          <w:lang w:val="en-GB"/>
        </w:rPr>
        <w:t xml:space="preserve">IV.2.2) Time limit for </w:t>
      </w:r>
      <w:r w:rsidR="00D25196">
        <w:rPr>
          <w:rStyle w:val="Strong"/>
          <w:sz w:val="22"/>
          <w:szCs w:val="22"/>
          <w:u w:val="single"/>
          <w:lang w:val="en-GB"/>
        </w:rPr>
        <w:t>submission</w:t>
      </w:r>
      <w:r w:rsidRPr="00D67F00">
        <w:rPr>
          <w:rStyle w:val="Strong"/>
          <w:sz w:val="22"/>
          <w:szCs w:val="22"/>
          <w:u w:val="single"/>
          <w:lang w:val="en-GB"/>
        </w:rPr>
        <w:t xml:space="preserve"> of tenders or requests to participate</w:t>
      </w:r>
    </w:p>
    <w:p w14:paraId="1BC28BB7" w14:textId="1EFA9EA4" w:rsidR="00CC6D8C" w:rsidRPr="00F82AA4" w:rsidRDefault="00CC6D8C" w:rsidP="00CC6D8C">
      <w:pPr>
        <w:outlineLvl w:val="0"/>
        <w:rPr>
          <w:rStyle w:val="Strong"/>
          <w:b w:val="0"/>
          <w:sz w:val="22"/>
          <w:szCs w:val="22"/>
          <w:lang w:val="en-GB"/>
        </w:rPr>
      </w:pPr>
      <w:r w:rsidRPr="00C34164">
        <w:rPr>
          <w:rStyle w:val="Strong"/>
          <w:b w:val="0"/>
          <w:sz w:val="22"/>
          <w:szCs w:val="22"/>
          <w:lang w:val="en-GB"/>
        </w:rPr>
        <w:t xml:space="preserve">Date: </w:t>
      </w:r>
      <w:r w:rsidR="003D3B52">
        <w:rPr>
          <w:rStyle w:val="Strong"/>
          <w:b w:val="0"/>
          <w:sz w:val="22"/>
          <w:szCs w:val="22"/>
          <w:lang w:val="en-GB"/>
        </w:rPr>
        <w:t>10</w:t>
      </w:r>
      <w:r w:rsidR="009E3A4A" w:rsidRPr="00C34164">
        <w:rPr>
          <w:rStyle w:val="Strong"/>
          <w:b w:val="0"/>
          <w:sz w:val="22"/>
          <w:szCs w:val="22"/>
          <w:lang w:val="en-GB"/>
        </w:rPr>
        <w:t>/</w:t>
      </w:r>
      <w:r w:rsidR="003D3B52" w:rsidRPr="00C34164">
        <w:rPr>
          <w:rStyle w:val="Strong"/>
          <w:b w:val="0"/>
          <w:sz w:val="22"/>
          <w:szCs w:val="22"/>
          <w:lang w:val="en-GB"/>
        </w:rPr>
        <w:t>0</w:t>
      </w:r>
      <w:r w:rsidR="003D3B52">
        <w:rPr>
          <w:rStyle w:val="Strong"/>
          <w:b w:val="0"/>
          <w:sz w:val="22"/>
          <w:szCs w:val="22"/>
          <w:lang w:val="en-GB"/>
        </w:rPr>
        <w:t>7</w:t>
      </w:r>
      <w:r w:rsidR="009E3A4A" w:rsidRPr="00C34164">
        <w:rPr>
          <w:rStyle w:val="Strong"/>
          <w:b w:val="0"/>
          <w:sz w:val="22"/>
          <w:szCs w:val="22"/>
          <w:lang w:val="en-GB"/>
        </w:rPr>
        <w:t>/2024</w:t>
      </w:r>
      <w:r w:rsidRPr="00C34164">
        <w:rPr>
          <w:rStyle w:val="Strong"/>
          <w:b w:val="0"/>
          <w:sz w:val="22"/>
          <w:szCs w:val="22"/>
          <w:lang w:val="en-GB"/>
        </w:rPr>
        <w:br/>
        <w:t>Local Time</w:t>
      </w:r>
      <w:r w:rsidR="00D44E75" w:rsidRPr="00C34164">
        <w:rPr>
          <w:rStyle w:val="Strong"/>
          <w:b w:val="0"/>
          <w:sz w:val="22"/>
          <w:szCs w:val="22"/>
          <w:lang w:val="en-GB"/>
        </w:rPr>
        <w:t>:</w:t>
      </w:r>
      <w:r w:rsidR="001A4341" w:rsidRPr="00C34164">
        <w:rPr>
          <w:rStyle w:val="Strong"/>
          <w:b w:val="0"/>
          <w:sz w:val="22"/>
          <w:szCs w:val="22"/>
          <w:lang w:val="en-GB"/>
        </w:rPr>
        <w:t xml:space="preserve"> Georgian Standard Time </w:t>
      </w:r>
      <w:r w:rsidR="00677407">
        <w:rPr>
          <w:rStyle w:val="Strong"/>
          <w:b w:val="0"/>
          <w:sz w:val="22"/>
          <w:szCs w:val="22"/>
          <w:lang w:val="en-GB"/>
        </w:rPr>
        <w:t>15</w:t>
      </w:r>
      <w:r w:rsidR="00621939">
        <w:rPr>
          <w:rStyle w:val="Strong"/>
          <w:b w:val="0"/>
          <w:sz w:val="22"/>
          <w:szCs w:val="22"/>
          <w:lang w:val="en-GB"/>
        </w:rPr>
        <w:t>:</w:t>
      </w:r>
      <w:r w:rsidR="00717718" w:rsidRPr="00C34164">
        <w:rPr>
          <w:rStyle w:val="Strong"/>
          <w:b w:val="0"/>
          <w:sz w:val="22"/>
          <w:szCs w:val="22"/>
          <w:lang w:val="en-GB"/>
        </w:rPr>
        <w:t>00</w:t>
      </w:r>
      <w:r w:rsidR="00F3747D">
        <w:rPr>
          <w:rStyle w:val="Strong"/>
          <w:b w:val="0"/>
          <w:sz w:val="22"/>
          <w:szCs w:val="22"/>
          <w:lang w:val="en-GB"/>
        </w:rPr>
        <w:t>hrs</w:t>
      </w:r>
    </w:p>
    <w:p w14:paraId="1176BE21" w14:textId="5735ABF4"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1368B8E1" w14:textId="4D82B05C"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w:t>
      </w:r>
      <w:r w:rsidRPr="00582E1A">
        <w:rPr>
          <w:rStyle w:val="Strong"/>
          <w:b w:val="0"/>
          <w:sz w:val="22"/>
          <w:szCs w:val="22"/>
          <w:lang w:val="en-GB"/>
        </w:rPr>
        <w:t xml:space="preserve">months: </w:t>
      </w:r>
      <w:r w:rsidR="00A97BDE" w:rsidRPr="00582E1A">
        <w:rPr>
          <w:rStyle w:val="Strong"/>
          <w:b w:val="0"/>
          <w:sz w:val="22"/>
          <w:szCs w:val="22"/>
          <w:lang w:val="en-GB"/>
        </w:rPr>
        <w:t>3</w:t>
      </w:r>
      <w:r w:rsidRPr="00582E1A">
        <w:rPr>
          <w:rStyle w:val="Strong"/>
          <w:b w:val="0"/>
          <w:sz w:val="22"/>
          <w:szCs w:val="22"/>
          <w:lang w:val="en-GB"/>
        </w:rPr>
        <w:t xml:space="preserve"> (from</w:t>
      </w:r>
      <w:r w:rsidRPr="00F82AA4">
        <w:rPr>
          <w:rStyle w:val="Strong"/>
          <w:b w:val="0"/>
          <w:sz w:val="22"/>
          <w:szCs w:val="22"/>
          <w:lang w:val="en-GB"/>
        </w:rPr>
        <w:t xml:space="preserve"> the date stated for receipt of tender</w:t>
      </w:r>
      <w:r>
        <w:rPr>
          <w:rStyle w:val="Strong"/>
          <w:b w:val="0"/>
          <w:sz w:val="22"/>
          <w:szCs w:val="22"/>
          <w:lang w:val="en-GB"/>
        </w:rPr>
        <w:t>)</w:t>
      </w:r>
    </w:p>
    <w:p w14:paraId="33894EC1" w14:textId="4112A2F5"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277EE409" w:rsidR="00DE28AE" w:rsidRPr="00D225CC" w:rsidRDefault="00CC6D8C" w:rsidP="008F66E7">
      <w:pPr>
        <w:outlineLvl w:val="0"/>
        <w:rPr>
          <w:lang w:val="en-GB"/>
        </w:rPr>
      </w:pPr>
      <w:r w:rsidRPr="00C34164">
        <w:rPr>
          <w:rStyle w:val="Strong"/>
          <w:b w:val="0"/>
          <w:sz w:val="22"/>
          <w:szCs w:val="22"/>
          <w:lang w:val="en-GB"/>
        </w:rPr>
        <w:t>Date:</w:t>
      </w:r>
      <w:r w:rsidR="001A4341" w:rsidRPr="00C34164">
        <w:rPr>
          <w:rStyle w:val="Strong"/>
          <w:b w:val="0"/>
          <w:sz w:val="22"/>
          <w:szCs w:val="22"/>
          <w:lang w:val="en-GB"/>
        </w:rPr>
        <w:t xml:space="preserve"> </w:t>
      </w:r>
      <w:r w:rsidR="00DC52B8">
        <w:rPr>
          <w:rStyle w:val="Strong"/>
          <w:b w:val="0"/>
          <w:sz w:val="22"/>
          <w:szCs w:val="22"/>
          <w:lang w:val="en-GB"/>
        </w:rPr>
        <w:t>12</w:t>
      </w:r>
      <w:r w:rsidRPr="00C34164">
        <w:rPr>
          <w:rStyle w:val="Strong"/>
          <w:b w:val="0"/>
          <w:sz w:val="22"/>
          <w:szCs w:val="22"/>
          <w:lang w:val="en-GB"/>
        </w:rPr>
        <w:t>/</w:t>
      </w:r>
      <w:r w:rsidR="003C00CF" w:rsidRPr="00C34164">
        <w:rPr>
          <w:rStyle w:val="Strong"/>
          <w:b w:val="0"/>
          <w:sz w:val="22"/>
          <w:szCs w:val="22"/>
          <w:lang w:val="en-GB"/>
        </w:rPr>
        <w:t>0</w:t>
      </w:r>
      <w:r w:rsidR="001D63F8">
        <w:rPr>
          <w:rStyle w:val="Strong"/>
          <w:b w:val="0"/>
          <w:sz w:val="22"/>
          <w:szCs w:val="22"/>
          <w:lang w:val="en-GB"/>
        </w:rPr>
        <w:t>7</w:t>
      </w:r>
      <w:r w:rsidRPr="00C34164">
        <w:rPr>
          <w:rStyle w:val="Strong"/>
          <w:b w:val="0"/>
          <w:sz w:val="22"/>
          <w:szCs w:val="22"/>
          <w:lang w:val="en-GB"/>
        </w:rPr>
        <w:t>/</w:t>
      </w:r>
      <w:r w:rsidR="003C00CF" w:rsidRPr="00C34164">
        <w:rPr>
          <w:rStyle w:val="Strong"/>
          <w:b w:val="0"/>
          <w:sz w:val="22"/>
          <w:szCs w:val="22"/>
          <w:lang w:val="en-GB"/>
        </w:rPr>
        <w:t>2024</w:t>
      </w:r>
      <w:r w:rsidRPr="00C34164">
        <w:rPr>
          <w:rStyle w:val="Strong"/>
          <w:b w:val="0"/>
          <w:sz w:val="22"/>
          <w:szCs w:val="22"/>
          <w:u w:val="single"/>
          <w:lang w:val="en-GB"/>
        </w:rPr>
        <w:br/>
      </w:r>
      <w:r w:rsidRPr="00C34164">
        <w:rPr>
          <w:rStyle w:val="Strong"/>
          <w:b w:val="0"/>
          <w:sz w:val="22"/>
          <w:szCs w:val="22"/>
          <w:lang w:val="en-GB"/>
        </w:rPr>
        <w:t>Local time</w:t>
      </w:r>
      <w:r w:rsidR="001A4341" w:rsidRPr="00C34164">
        <w:rPr>
          <w:rStyle w:val="Strong"/>
          <w:b w:val="0"/>
          <w:sz w:val="22"/>
          <w:szCs w:val="22"/>
          <w:lang w:val="en-GB"/>
        </w:rPr>
        <w:t>: Georgian Standard Time</w:t>
      </w:r>
      <w:r w:rsidR="00135FF0" w:rsidRPr="00C34164">
        <w:rPr>
          <w:rStyle w:val="Strong"/>
          <w:b w:val="0"/>
          <w:sz w:val="22"/>
          <w:szCs w:val="22"/>
          <w:lang w:val="en-GB"/>
        </w:rPr>
        <w:t xml:space="preserve"> </w:t>
      </w:r>
      <w:r w:rsidR="001D63F8">
        <w:rPr>
          <w:rStyle w:val="Strong"/>
          <w:b w:val="0"/>
          <w:sz w:val="22"/>
          <w:szCs w:val="22"/>
          <w:lang w:val="en-GB"/>
        </w:rPr>
        <w:t>14</w:t>
      </w:r>
      <w:r w:rsidR="00621939">
        <w:rPr>
          <w:rStyle w:val="Strong"/>
          <w:b w:val="0"/>
          <w:sz w:val="22"/>
          <w:szCs w:val="22"/>
          <w:lang w:val="en-GB"/>
        </w:rPr>
        <w:t>:</w:t>
      </w:r>
      <w:r w:rsidR="00A93F70" w:rsidRPr="00C34164">
        <w:rPr>
          <w:rStyle w:val="Strong"/>
          <w:b w:val="0"/>
          <w:sz w:val="22"/>
          <w:szCs w:val="22"/>
          <w:lang w:val="en-GB"/>
        </w:rPr>
        <w:t>00</w:t>
      </w:r>
      <w:r w:rsidR="00F3747D">
        <w:rPr>
          <w:rStyle w:val="Strong"/>
          <w:b w:val="0"/>
          <w:sz w:val="22"/>
          <w:szCs w:val="22"/>
          <w:lang w:val="en-GB"/>
        </w:rPr>
        <w:t>hrs</w:t>
      </w:r>
      <w:r w:rsidRPr="00C34164">
        <w:rPr>
          <w:rStyle w:val="Strong"/>
          <w:sz w:val="22"/>
          <w:szCs w:val="22"/>
          <w:u w:val="single"/>
          <w:lang w:val="en-GB"/>
        </w:rPr>
        <w:br/>
      </w:r>
      <w:r w:rsidRPr="00C34164">
        <w:rPr>
          <w:rStyle w:val="Strong"/>
          <w:b w:val="0"/>
          <w:sz w:val="22"/>
          <w:szCs w:val="22"/>
          <w:lang w:val="en-GB"/>
        </w:rPr>
        <w:t xml:space="preserve">Place: </w:t>
      </w:r>
      <w:r w:rsidR="00090F12" w:rsidRPr="00C34164">
        <w:rPr>
          <w:rStyle w:val="Strong"/>
          <w:b w:val="0"/>
          <w:sz w:val="22"/>
          <w:szCs w:val="22"/>
          <w:lang w:val="en-GB"/>
        </w:rPr>
        <w:t>online via MS Teams</w:t>
      </w:r>
      <w:r w:rsidR="00BA2C83">
        <w:rPr>
          <w:rStyle w:val="Strong"/>
          <w:b w:val="0"/>
          <w:sz w:val="22"/>
          <w:szCs w:val="22"/>
          <w:lang w:val="en-GB"/>
        </w:rPr>
        <w:t xml:space="preserve">. </w:t>
      </w:r>
    </w:p>
    <w:sectPr w:rsidR="00DE28AE" w:rsidRPr="00D225CC" w:rsidSect="00AD030C">
      <w:footerReference w:type="default" r:id="rId12"/>
      <w:pgSz w:w="12240" w:h="15840"/>
      <w:pgMar w:top="360" w:right="1440" w:bottom="900"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CBDF8" w14:textId="77777777" w:rsidR="003D6EDE" w:rsidRDefault="003D6EDE">
      <w:r>
        <w:separator/>
      </w:r>
    </w:p>
  </w:endnote>
  <w:endnote w:type="continuationSeparator" w:id="0">
    <w:p w14:paraId="7352A24D" w14:textId="77777777" w:rsidR="003D6EDE" w:rsidRDefault="003D6EDE">
      <w:r>
        <w:continuationSeparator/>
      </w:r>
    </w:p>
  </w:endnote>
  <w:endnote w:type="continuationNotice" w:id="1">
    <w:p w14:paraId="0398BCA7" w14:textId="77777777" w:rsidR="003D6EDE" w:rsidRDefault="003D6E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F3851" w14:textId="77777777" w:rsidR="003D6EDE" w:rsidRDefault="003D6EDE">
      <w:r>
        <w:separator/>
      </w:r>
    </w:p>
  </w:footnote>
  <w:footnote w:type="continuationSeparator" w:id="0">
    <w:p w14:paraId="2913BE05" w14:textId="77777777" w:rsidR="003D6EDE" w:rsidRDefault="003D6EDE">
      <w:r>
        <w:continuationSeparator/>
      </w:r>
    </w:p>
  </w:footnote>
  <w:footnote w:type="continuationNotice" w:id="1">
    <w:p w14:paraId="047F7C2A" w14:textId="77777777" w:rsidR="003D6EDE" w:rsidRDefault="003D6ED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26016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90606403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03330655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16891173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1607806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96372937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79896703">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1348860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21380593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00130035">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86930418">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466323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90047439">
    <w:abstractNumId w:val="17"/>
  </w:num>
  <w:num w:numId="14" w16cid:durableId="4706379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940573814">
    <w:abstractNumId w:val="13"/>
  </w:num>
  <w:num w:numId="16" w16cid:durableId="752555807">
    <w:abstractNumId w:val="15"/>
  </w:num>
  <w:num w:numId="17" w16cid:durableId="147529117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0726262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35662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17132547">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1628976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7344808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92669477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521048026">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6188719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929727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39532007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337536485">
    <w:abstractNumId w:val="27"/>
  </w:num>
  <w:num w:numId="29" w16cid:durableId="212892379">
    <w:abstractNumId w:val="27"/>
  </w:num>
  <w:num w:numId="30" w16cid:durableId="1787194079">
    <w:abstractNumId w:val="27"/>
  </w:num>
  <w:num w:numId="31" w16cid:durableId="1267351537">
    <w:abstractNumId w:val="27"/>
  </w:num>
  <w:num w:numId="32" w16cid:durableId="12194403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6838472">
    <w:abstractNumId w:val="35"/>
  </w:num>
  <w:num w:numId="34" w16cid:durableId="2113544587">
    <w:abstractNumId w:val="41"/>
  </w:num>
  <w:num w:numId="35" w16cid:durableId="1154950896">
    <w:abstractNumId w:val="34"/>
  </w:num>
  <w:num w:numId="36" w16cid:durableId="1614363360">
    <w:abstractNumId w:val="33"/>
  </w:num>
  <w:num w:numId="37" w16cid:durableId="620692752">
    <w:abstractNumId w:val="36"/>
  </w:num>
  <w:num w:numId="38" w16cid:durableId="1481653617">
    <w:abstractNumId w:val="39"/>
  </w:num>
  <w:num w:numId="39" w16cid:durableId="923949783">
    <w:abstractNumId w:val="44"/>
  </w:num>
  <w:num w:numId="40" w16cid:durableId="227543008">
    <w:abstractNumId w:val="45"/>
  </w:num>
  <w:num w:numId="41" w16cid:durableId="896861478">
    <w:abstractNumId w:val="40"/>
  </w:num>
  <w:num w:numId="42" w16cid:durableId="1300187797">
    <w:abstractNumId w:val="43"/>
  </w:num>
  <w:num w:numId="43" w16cid:durableId="863205561">
    <w:abstractNumId w:val="37"/>
  </w:num>
  <w:num w:numId="44" w16cid:durableId="1859587464">
    <w:abstractNumId w:val="38"/>
  </w:num>
  <w:num w:numId="45" w16cid:durableId="131957646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27CDB"/>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3069"/>
    <w:rsid w:val="00075FAC"/>
    <w:rsid w:val="00076F64"/>
    <w:rsid w:val="00081E41"/>
    <w:rsid w:val="0008316A"/>
    <w:rsid w:val="00087A72"/>
    <w:rsid w:val="00090F12"/>
    <w:rsid w:val="00095030"/>
    <w:rsid w:val="000950D5"/>
    <w:rsid w:val="000A3758"/>
    <w:rsid w:val="000B433F"/>
    <w:rsid w:val="000C1522"/>
    <w:rsid w:val="000C1ADD"/>
    <w:rsid w:val="000C398C"/>
    <w:rsid w:val="000C5B55"/>
    <w:rsid w:val="000D773F"/>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011"/>
    <w:rsid w:val="00181270"/>
    <w:rsid w:val="00192130"/>
    <w:rsid w:val="00192D12"/>
    <w:rsid w:val="001951FE"/>
    <w:rsid w:val="00196F2A"/>
    <w:rsid w:val="001A0C86"/>
    <w:rsid w:val="001A136D"/>
    <w:rsid w:val="001A1BE1"/>
    <w:rsid w:val="001A4341"/>
    <w:rsid w:val="001B13B1"/>
    <w:rsid w:val="001B2571"/>
    <w:rsid w:val="001C3A54"/>
    <w:rsid w:val="001C64F1"/>
    <w:rsid w:val="001D19A6"/>
    <w:rsid w:val="001D55F7"/>
    <w:rsid w:val="001D5DEF"/>
    <w:rsid w:val="001D63F8"/>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5610F"/>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0BFE"/>
    <w:rsid w:val="002E1B83"/>
    <w:rsid w:val="002E7D33"/>
    <w:rsid w:val="002F47F3"/>
    <w:rsid w:val="002F4C59"/>
    <w:rsid w:val="002F58EB"/>
    <w:rsid w:val="0030090E"/>
    <w:rsid w:val="00300C56"/>
    <w:rsid w:val="0030318D"/>
    <w:rsid w:val="003045C3"/>
    <w:rsid w:val="00306BCE"/>
    <w:rsid w:val="00313118"/>
    <w:rsid w:val="003232ED"/>
    <w:rsid w:val="003262FC"/>
    <w:rsid w:val="00330261"/>
    <w:rsid w:val="00332F90"/>
    <w:rsid w:val="003378F6"/>
    <w:rsid w:val="00342E7F"/>
    <w:rsid w:val="003450BB"/>
    <w:rsid w:val="00345518"/>
    <w:rsid w:val="00346B3B"/>
    <w:rsid w:val="00347673"/>
    <w:rsid w:val="0036159C"/>
    <w:rsid w:val="00366CCC"/>
    <w:rsid w:val="003717BC"/>
    <w:rsid w:val="00371FD9"/>
    <w:rsid w:val="00372452"/>
    <w:rsid w:val="00384575"/>
    <w:rsid w:val="003859FC"/>
    <w:rsid w:val="0038633F"/>
    <w:rsid w:val="00386E96"/>
    <w:rsid w:val="0038796E"/>
    <w:rsid w:val="003947E7"/>
    <w:rsid w:val="00397073"/>
    <w:rsid w:val="00397634"/>
    <w:rsid w:val="003A2E1C"/>
    <w:rsid w:val="003A4357"/>
    <w:rsid w:val="003A7E14"/>
    <w:rsid w:val="003B3E06"/>
    <w:rsid w:val="003B43A8"/>
    <w:rsid w:val="003B55F6"/>
    <w:rsid w:val="003C00CF"/>
    <w:rsid w:val="003C10AA"/>
    <w:rsid w:val="003C2D69"/>
    <w:rsid w:val="003C555B"/>
    <w:rsid w:val="003D195A"/>
    <w:rsid w:val="003D2ADD"/>
    <w:rsid w:val="003D3B52"/>
    <w:rsid w:val="003D4201"/>
    <w:rsid w:val="003D6B49"/>
    <w:rsid w:val="003D6EDE"/>
    <w:rsid w:val="003E3A87"/>
    <w:rsid w:val="003F32FF"/>
    <w:rsid w:val="003F554E"/>
    <w:rsid w:val="0040360C"/>
    <w:rsid w:val="0040443B"/>
    <w:rsid w:val="0042033D"/>
    <w:rsid w:val="00420FBB"/>
    <w:rsid w:val="00424124"/>
    <w:rsid w:val="00426624"/>
    <w:rsid w:val="0043190A"/>
    <w:rsid w:val="00434A54"/>
    <w:rsid w:val="0043637D"/>
    <w:rsid w:val="004405D2"/>
    <w:rsid w:val="00447D77"/>
    <w:rsid w:val="0045018A"/>
    <w:rsid w:val="0045124A"/>
    <w:rsid w:val="00452327"/>
    <w:rsid w:val="0045494F"/>
    <w:rsid w:val="00470018"/>
    <w:rsid w:val="00471180"/>
    <w:rsid w:val="00473883"/>
    <w:rsid w:val="00474413"/>
    <w:rsid w:val="0047646C"/>
    <w:rsid w:val="00476D80"/>
    <w:rsid w:val="00477B20"/>
    <w:rsid w:val="00482B9A"/>
    <w:rsid w:val="00484BEE"/>
    <w:rsid w:val="004853B9"/>
    <w:rsid w:val="004901C2"/>
    <w:rsid w:val="004957E5"/>
    <w:rsid w:val="004A079B"/>
    <w:rsid w:val="004B0F8B"/>
    <w:rsid w:val="004B49E3"/>
    <w:rsid w:val="004B5DCF"/>
    <w:rsid w:val="004C0DB3"/>
    <w:rsid w:val="004C145D"/>
    <w:rsid w:val="004C49B2"/>
    <w:rsid w:val="004C68B3"/>
    <w:rsid w:val="004D21B3"/>
    <w:rsid w:val="004D3318"/>
    <w:rsid w:val="004E083B"/>
    <w:rsid w:val="004E1482"/>
    <w:rsid w:val="004E29A2"/>
    <w:rsid w:val="004E69A4"/>
    <w:rsid w:val="004F00C7"/>
    <w:rsid w:val="004F2332"/>
    <w:rsid w:val="004F34C4"/>
    <w:rsid w:val="004F3BBC"/>
    <w:rsid w:val="004F4A09"/>
    <w:rsid w:val="004F74D1"/>
    <w:rsid w:val="005000F0"/>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0E29"/>
    <w:rsid w:val="005558E0"/>
    <w:rsid w:val="0056183E"/>
    <w:rsid w:val="00565A69"/>
    <w:rsid w:val="00570F90"/>
    <w:rsid w:val="00571687"/>
    <w:rsid w:val="00571989"/>
    <w:rsid w:val="00572F15"/>
    <w:rsid w:val="00581953"/>
    <w:rsid w:val="00582E1A"/>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1939"/>
    <w:rsid w:val="00626BBA"/>
    <w:rsid w:val="00627FB4"/>
    <w:rsid w:val="00632AE0"/>
    <w:rsid w:val="00637237"/>
    <w:rsid w:val="00637A82"/>
    <w:rsid w:val="0064066F"/>
    <w:rsid w:val="0064390B"/>
    <w:rsid w:val="00651CAF"/>
    <w:rsid w:val="00652EFC"/>
    <w:rsid w:val="006552B5"/>
    <w:rsid w:val="006554AC"/>
    <w:rsid w:val="00656518"/>
    <w:rsid w:val="0066350D"/>
    <w:rsid w:val="00663C6D"/>
    <w:rsid w:val="006738B9"/>
    <w:rsid w:val="00674F9C"/>
    <w:rsid w:val="0067554A"/>
    <w:rsid w:val="00675EEE"/>
    <w:rsid w:val="006770CA"/>
    <w:rsid w:val="00677407"/>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283B"/>
    <w:rsid w:val="006D6080"/>
    <w:rsid w:val="006E07B7"/>
    <w:rsid w:val="006E08E3"/>
    <w:rsid w:val="006E3377"/>
    <w:rsid w:val="006E33ED"/>
    <w:rsid w:val="006E625F"/>
    <w:rsid w:val="006E7D13"/>
    <w:rsid w:val="006F2947"/>
    <w:rsid w:val="006F2AE0"/>
    <w:rsid w:val="006F532D"/>
    <w:rsid w:val="006F5FD0"/>
    <w:rsid w:val="00703300"/>
    <w:rsid w:val="00710A38"/>
    <w:rsid w:val="00711589"/>
    <w:rsid w:val="00711AAE"/>
    <w:rsid w:val="007121FB"/>
    <w:rsid w:val="0071287A"/>
    <w:rsid w:val="007129D6"/>
    <w:rsid w:val="00712CB3"/>
    <w:rsid w:val="00715755"/>
    <w:rsid w:val="00716436"/>
    <w:rsid w:val="00717718"/>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144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0E8F"/>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A44F4"/>
    <w:rsid w:val="008C1BD6"/>
    <w:rsid w:val="008C2513"/>
    <w:rsid w:val="008C3178"/>
    <w:rsid w:val="008C5B63"/>
    <w:rsid w:val="008C68A0"/>
    <w:rsid w:val="008D02FF"/>
    <w:rsid w:val="008D1111"/>
    <w:rsid w:val="008D1243"/>
    <w:rsid w:val="008D243C"/>
    <w:rsid w:val="008D6AE0"/>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92B6C"/>
    <w:rsid w:val="009B06B5"/>
    <w:rsid w:val="009B0DBF"/>
    <w:rsid w:val="009B5E33"/>
    <w:rsid w:val="009B6F36"/>
    <w:rsid w:val="009C0E9E"/>
    <w:rsid w:val="009C14B7"/>
    <w:rsid w:val="009C4007"/>
    <w:rsid w:val="009C7312"/>
    <w:rsid w:val="009D6350"/>
    <w:rsid w:val="009D6916"/>
    <w:rsid w:val="009E3A4A"/>
    <w:rsid w:val="009E4662"/>
    <w:rsid w:val="009E5005"/>
    <w:rsid w:val="009F128B"/>
    <w:rsid w:val="00A00BDA"/>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3F70"/>
    <w:rsid w:val="00A96048"/>
    <w:rsid w:val="00A97B08"/>
    <w:rsid w:val="00A97BDE"/>
    <w:rsid w:val="00AA3505"/>
    <w:rsid w:val="00AA5256"/>
    <w:rsid w:val="00AA7762"/>
    <w:rsid w:val="00AB00B8"/>
    <w:rsid w:val="00AB32E4"/>
    <w:rsid w:val="00AB4DF6"/>
    <w:rsid w:val="00AB7DAB"/>
    <w:rsid w:val="00AC0623"/>
    <w:rsid w:val="00AC0D0C"/>
    <w:rsid w:val="00AC2A41"/>
    <w:rsid w:val="00AC674C"/>
    <w:rsid w:val="00AD030C"/>
    <w:rsid w:val="00AD330A"/>
    <w:rsid w:val="00AD56A6"/>
    <w:rsid w:val="00AD5F08"/>
    <w:rsid w:val="00AD75FB"/>
    <w:rsid w:val="00AE1D8D"/>
    <w:rsid w:val="00AE23BD"/>
    <w:rsid w:val="00AE6A5B"/>
    <w:rsid w:val="00AE7F65"/>
    <w:rsid w:val="00AF7BB3"/>
    <w:rsid w:val="00B04CBB"/>
    <w:rsid w:val="00B063F9"/>
    <w:rsid w:val="00B112A1"/>
    <w:rsid w:val="00B14398"/>
    <w:rsid w:val="00B14868"/>
    <w:rsid w:val="00B17284"/>
    <w:rsid w:val="00B22E7F"/>
    <w:rsid w:val="00B304D7"/>
    <w:rsid w:val="00B30DFF"/>
    <w:rsid w:val="00B318C2"/>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3CDB"/>
    <w:rsid w:val="00B955C6"/>
    <w:rsid w:val="00BA0765"/>
    <w:rsid w:val="00BA0EC9"/>
    <w:rsid w:val="00BA1E67"/>
    <w:rsid w:val="00BA1E84"/>
    <w:rsid w:val="00BA2C83"/>
    <w:rsid w:val="00BA4DA9"/>
    <w:rsid w:val="00BB2689"/>
    <w:rsid w:val="00BB3DD7"/>
    <w:rsid w:val="00BB68B0"/>
    <w:rsid w:val="00BC00A1"/>
    <w:rsid w:val="00BC0714"/>
    <w:rsid w:val="00BC34CF"/>
    <w:rsid w:val="00BC353E"/>
    <w:rsid w:val="00BD3BCB"/>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1E3C"/>
    <w:rsid w:val="00C34164"/>
    <w:rsid w:val="00C3644F"/>
    <w:rsid w:val="00C460D8"/>
    <w:rsid w:val="00C545B1"/>
    <w:rsid w:val="00C579ED"/>
    <w:rsid w:val="00C61EEF"/>
    <w:rsid w:val="00C70AAE"/>
    <w:rsid w:val="00C712DE"/>
    <w:rsid w:val="00C74060"/>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22EF"/>
    <w:rsid w:val="00CE7536"/>
    <w:rsid w:val="00CF0E53"/>
    <w:rsid w:val="00CF366A"/>
    <w:rsid w:val="00D00216"/>
    <w:rsid w:val="00D00DBC"/>
    <w:rsid w:val="00D011CD"/>
    <w:rsid w:val="00D0254B"/>
    <w:rsid w:val="00D06B90"/>
    <w:rsid w:val="00D225CC"/>
    <w:rsid w:val="00D22682"/>
    <w:rsid w:val="00D240C3"/>
    <w:rsid w:val="00D25196"/>
    <w:rsid w:val="00D304D5"/>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52B8"/>
    <w:rsid w:val="00DC6C9C"/>
    <w:rsid w:val="00DC753D"/>
    <w:rsid w:val="00DD0CD4"/>
    <w:rsid w:val="00DD6CBD"/>
    <w:rsid w:val="00DD759E"/>
    <w:rsid w:val="00DE1061"/>
    <w:rsid w:val="00DE2699"/>
    <w:rsid w:val="00DE28AE"/>
    <w:rsid w:val="00DE3BED"/>
    <w:rsid w:val="00DE7B12"/>
    <w:rsid w:val="00E10F32"/>
    <w:rsid w:val="00E1782A"/>
    <w:rsid w:val="00E25542"/>
    <w:rsid w:val="00E2770C"/>
    <w:rsid w:val="00E30BB5"/>
    <w:rsid w:val="00E31447"/>
    <w:rsid w:val="00E35FC7"/>
    <w:rsid w:val="00E422A2"/>
    <w:rsid w:val="00E51C35"/>
    <w:rsid w:val="00E522AB"/>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071F3"/>
    <w:rsid w:val="00F10E8E"/>
    <w:rsid w:val="00F1113D"/>
    <w:rsid w:val="00F200CE"/>
    <w:rsid w:val="00F209A9"/>
    <w:rsid w:val="00F233FF"/>
    <w:rsid w:val="00F27556"/>
    <w:rsid w:val="00F27C45"/>
    <w:rsid w:val="00F32005"/>
    <w:rsid w:val="00F34407"/>
    <w:rsid w:val="00F3539A"/>
    <w:rsid w:val="00F3747D"/>
    <w:rsid w:val="00F54A52"/>
    <w:rsid w:val="00F646C6"/>
    <w:rsid w:val="00F72D9F"/>
    <w:rsid w:val="00F7452A"/>
    <w:rsid w:val="00F75081"/>
    <w:rsid w:val="00F7656A"/>
    <w:rsid w:val="00F76D55"/>
    <w:rsid w:val="00F800AF"/>
    <w:rsid w:val="00F82AA4"/>
    <w:rsid w:val="00F84498"/>
    <w:rsid w:val="00F91683"/>
    <w:rsid w:val="00FA17FC"/>
    <w:rsid w:val="00FA43CC"/>
    <w:rsid w:val="00FB17AC"/>
    <w:rsid w:val="00FB7051"/>
    <w:rsid w:val="00FC08E1"/>
    <w:rsid w:val="00FC3609"/>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customStyle="1" w:styleId="css-1w0wa5e">
    <w:name w:val="css-1w0wa5e"/>
    <w:basedOn w:val="DefaultParagraphFont"/>
    <w:rsid w:val="00716436"/>
  </w:style>
  <w:style w:type="character" w:customStyle="1" w:styleId="css-u0hsu5">
    <w:name w:val="css-u0hsu5"/>
    <w:basedOn w:val="DefaultParagraphFont"/>
    <w:rsid w:val="00716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ed.europa.eu/en/notice/-/detail/133831-202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35</TotalTime>
  <Pages>1</Pages>
  <Words>243</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Ketevan Albekioni</cp:lastModifiedBy>
  <cp:revision>21</cp:revision>
  <cp:lastPrinted>2014-01-30T15:32:00Z</cp:lastPrinted>
  <dcterms:created xsi:type="dcterms:W3CDTF">2024-04-23T07:18:00Z</dcterms:created>
  <dcterms:modified xsi:type="dcterms:W3CDTF">2024-05-14T05:09:00Z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